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683E0B0" w14:textId="1D36CEFE" w:rsidR="00916821" w:rsidRPr="00CA168E" w:rsidRDefault="00916821" w:rsidP="00445412">
      <w:pPr>
        <w:spacing w:before="120"/>
        <w:jc w:val="right"/>
        <w:rPr>
          <w:rFonts w:ascii="Arial" w:hAnsi="Arial" w:cs="Arial"/>
          <w:b/>
          <w:bCs/>
          <w:szCs w:val="22"/>
        </w:rPr>
      </w:pPr>
      <w:r w:rsidRPr="00CA168E">
        <w:rPr>
          <w:rFonts w:ascii="Arial" w:hAnsi="Arial" w:cs="Arial"/>
          <w:b/>
          <w:bCs/>
          <w:szCs w:val="22"/>
        </w:rPr>
        <w:t>Załącznik nr 1</w:t>
      </w:r>
      <w:r w:rsidR="00C42AEA" w:rsidRPr="00CA168E">
        <w:rPr>
          <w:rFonts w:ascii="Arial" w:hAnsi="Arial" w:cs="Arial"/>
          <w:b/>
          <w:bCs/>
          <w:szCs w:val="22"/>
        </w:rPr>
        <w:t xml:space="preserve"> </w:t>
      </w:r>
      <w:r w:rsidR="000E1C61" w:rsidRPr="00CA168E">
        <w:rPr>
          <w:rFonts w:ascii="Arial" w:hAnsi="Arial" w:cs="Arial"/>
          <w:b/>
          <w:bCs/>
          <w:szCs w:val="22"/>
        </w:rPr>
        <w:t xml:space="preserve">do </w:t>
      </w:r>
      <w:r w:rsidR="00F5104A" w:rsidRPr="00CA168E">
        <w:rPr>
          <w:rFonts w:ascii="Arial" w:hAnsi="Arial" w:cs="Arial"/>
          <w:b/>
          <w:bCs/>
          <w:szCs w:val="22"/>
        </w:rPr>
        <w:t>Zapytania ofertowego</w:t>
      </w:r>
      <w:r w:rsidR="000E1C61" w:rsidRPr="00CA168E">
        <w:rPr>
          <w:rFonts w:ascii="Arial" w:hAnsi="Arial" w:cs="Arial"/>
          <w:b/>
          <w:bCs/>
          <w:szCs w:val="22"/>
        </w:rPr>
        <w:t xml:space="preserve"> </w:t>
      </w:r>
    </w:p>
    <w:p w14:paraId="6C4FA6F6" w14:textId="77777777" w:rsidR="000E1C61" w:rsidRPr="00CA168E" w:rsidRDefault="000E1C61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6C52234" w14:textId="77777777" w:rsidR="00916821" w:rsidRPr="00CA168E" w:rsidRDefault="000E1C61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A168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CA168E" w:rsidRDefault="000E1C61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A168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CA168E" w:rsidRDefault="000E1C61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A168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3B0CFE3" w14:textId="7DFC6686" w:rsidR="00916821" w:rsidRPr="00CA168E" w:rsidRDefault="00826760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A168E">
        <w:rPr>
          <w:rFonts w:ascii="Arial" w:hAnsi="Arial" w:cs="Arial"/>
          <w:bCs/>
          <w:sz w:val="22"/>
          <w:szCs w:val="22"/>
        </w:rPr>
        <w:t>(Nazwa i adres W</w:t>
      </w:r>
      <w:r w:rsidR="00916821" w:rsidRPr="00CA168E">
        <w:rPr>
          <w:rFonts w:ascii="Arial" w:hAnsi="Arial" w:cs="Arial"/>
          <w:bCs/>
          <w:sz w:val="22"/>
          <w:szCs w:val="22"/>
        </w:rPr>
        <w:t>ykonawcy</w:t>
      </w:r>
      <w:r w:rsidR="00CA168E">
        <w:rPr>
          <w:rFonts w:ascii="Arial" w:hAnsi="Arial" w:cs="Arial"/>
          <w:bCs/>
          <w:sz w:val="22"/>
          <w:szCs w:val="22"/>
        </w:rPr>
        <w:t>/ Wykonawców wspólnie ubiegających się o udzielenie zamówienia</w:t>
      </w:r>
      <w:r w:rsidR="00916821" w:rsidRPr="00CA168E">
        <w:rPr>
          <w:rFonts w:ascii="Arial" w:hAnsi="Arial" w:cs="Arial"/>
          <w:bCs/>
          <w:sz w:val="22"/>
          <w:szCs w:val="22"/>
        </w:rPr>
        <w:t>)</w:t>
      </w:r>
    </w:p>
    <w:p w14:paraId="7124163F" w14:textId="77777777" w:rsidR="000E1C61" w:rsidRPr="00CA168E" w:rsidRDefault="000E1C61" w:rsidP="0044541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1076667A" w14:textId="77777777" w:rsidR="00916821" w:rsidRPr="00CA168E" w:rsidRDefault="000E1C61" w:rsidP="0044541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CA168E">
        <w:rPr>
          <w:rFonts w:ascii="Arial" w:hAnsi="Arial" w:cs="Arial"/>
          <w:bCs/>
          <w:sz w:val="22"/>
          <w:szCs w:val="22"/>
        </w:rPr>
        <w:t>_____________________________________________</w:t>
      </w:r>
      <w:r w:rsidR="00916821" w:rsidRPr="00CA168E">
        <w:rPr>
          <w:rFonts w:ascii="Arial" w:hAnsi="Arial" w:cs="Arial"/>
          <w:bCs/>
          <w:sz w:val="22"/>
          <w:szCs w:val="22"/>
        </w:rPr>
        <w:t xml:space="preserve">, dnia </w:t>
      </w:r>
      <w:r w:rsidRPr="00CA168E">
        <w:rPr>
          <w:rFonts w:ascii="Arial" w:hAnsi="Arial" w:cs="Arial"/>
          <w:bCs/>
          <w:sz w:val="22"/>
          <w:szCs w:val="22"/>
        </w:rPr>
        <w:t>_____________</w:t>
      </w:r>
      <w:r w:rsidR="00916821" w:rsidRPr="00CA168E">
        <w:rPr>
          <w:rFonts w:ascii="Arial" w:hAnsi="Arial" w:cs="Arial"/>
          <w:bCs/>
          <w:sz w:val="22"/>
          <w:szCs w:val="22"/>
        </w:rPr>
        <w:t xml:space="preserve"> r.</w:t>
      </w:r>
    </w:p>
    <w:p w14:paraId="294605E7" w14:textId="77777777" w:rsidR="00916821" w:rsidRPr="00CA168E" w:rsidRDefault="00916821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7F457BB" w14:textId="77777777" w:rsidR="00916821" w:rsidRPr="00CA168E" w:rsidRDefault="00916821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3D6821D" w14:textId="77777777" w:rsidR="00916821" w:rsidRPr="00CA168E" w:rsidRDefault="00916821" w:rsidP="0044541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CA168E">
        <w:rPr>
          <w:rFonts w:ascii="Arial" w:hAnsi="Arial" w:cs="Arial"/>
          <w:b/>
          <w:bCs/>
          <w:sz w:val="22"/>
          <w:szCs w:val="22"/>
        </w:rPr>
        <w:t xml:space="preserve">OFERTA </w:t>
      </w:r>
    </w:p>
    <w:p w14:paraId="674A82ED" w14:textId="77777777" w:rsidR="000E1C61" w:rsidRPr="00CA168E" w:rsidRDefault="000E1C61" w:rsidP="0044541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08DA99F" w14:textId="77777777" w:rsidR="00916821" w:rsidRPr="00CA168E" w:rsidRDefault="00C42AEA" w:rsidP="00445412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CA168E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="00916821" w:rsidRPr="00CA168E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45B10557" w14:textId="5D2114AE" w:rsidR="00916821" w:rsidRPr="00CA168E" w:rsidRDefault="00C42AEA" w:rsidP="00445412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CA168E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C058A5" w:rsidRPr="00CA168E">
        <w:rPr>
          <w:rFonts w:ascii="Arial" w:hAnsi="Arial" w:cs="Arial"/>
          <w:b/>
          <w:bCs/>
          <w:sz w:val="22"/>
          <w:szCs w:val="22"/>
        </w:rPr>
        <w:t>Solec Kujawski</w:t>
      </w:r>
      <w:r w:rsidR="00916821" w:rsidRPr="00CA168E">
        <w:rPr>
          <w:rFonts w:ascii="Arial" w:hAnsi="Arial" w:cs="Arial"/>
          <w:b/>
          <w:bCs/>
          <w:sz w:val="22"/>
          <w:szCs w:val="22"/>
        </w:rPr>
        <w:tab/>
      </w:r>
    </w:p>
    <w:p w14:paraId="3326A682" w14:textId="24348161" w:rsidR="00916821" w:rsidRPr="00CA168E" w:rsidRDefault="00C058A5" w:rsidP="00445412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CA168E">
        <w:rPr>
          <w:rFonts w:ascii="Arial" w:hAnsi="Arial" w:cs="Arial"/>
          <w:b/>
          <w:bCs/>
          <w:sz w:val="22"/>
          <w:szCs w:val="22"/>
        </w:rPr>
        <w:t>ul. Leśna 64</w:t>
      </w:r>
      <w:r w:rsidR="00916821" w:rsidRPr="00CA168E">
        <w:rPr>
          <w:rFonts w:ascii="Arial" w:hAnsi="Arial" w:cs="Arial"/>
          <w:b/>
          <w:bCs/>
          <w:sz w:val="22"/>
          <w:szCs w:val="22"/>
        </w:rPr>
        <w:t xml:space="preserve">, </w:t>
      </w:r>
      <w:r w:rsidRPr="00CA168E">
        <w:rPr>
          <w:rFonts w:ascii="Arial" w:hAnsi="Arial" w:cs="Arial"/>
          <w:b/>
          <w:bCs/>
          <w:sz w:val="22"/>
          <w:szCs w:val="22"/>
        </w:rPr>
        <w:t>86-050 Solec Kujawski</w:t>
      </w:r>
      <w:r w:rsidR="00916821" w:rsidRPr="00CA168E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8B2F4C5" w14:textId="77777777" w:rsidR="009D4E4F" w:rsidRPr="00CA168E" w:rsidRDefault="009D4E4F" w:rsidP="009D4E4F">
      <w:pPr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CA168E">
        <w:rPr>
          <w:rFonts w:ascii="Arial" w:hAnsi="Arial" w:cs="Arial"/>
          <w:b/>
          <w:sz w:val="22"/>
          <w:szCs w:val="22"/>
          <w:lang w:eastAsia="pl-PL"/>
        </w:rPr>
        <w:t>NIP 554-031-55-37, REGON 090550756</w:t>
      </w:r>
    </w:p>
    <w:p w14:paraId="646511CA" w14:textId="02C2AA54" w:rsidR="009D4E4F" w:rsidRPr="00CA168E" w:rsidRDefault="009D4E4F" w:rsidP="009D4E4F">
      <w:pPr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CA168E">
        <w:rPr>
          <w:rFonts w:ascii="Arial" w:hAnsi="Arial" w:cs="Arial"/>
          <w:b/>
          <w:sz w:val="22"/>
          <w:szCs w:val="22"/>
          <w:lang w:eastAsia="pl-PL"/>
        </w:rPr>
        <w:t>reprezentowane przez:</w:t>
      </w:r>
    </w:p>
    <w:p w14:paraId="146865A0" w14:textId="4305C73B" w:rsidR="009D4E4F" w:rsidRPr="00CA168E" w:rsidRDefault="00F5104A" w:rsidP="009D4E4F">
      <w:pPr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pl-PL"/>
        </w:rPr>
      </w:pPr>
      <w:r w:rsidRPr="00CA168E">
        <w:rPr>
          <w:rFonts w:ascii="Arial" w:hAnsi="Arial" w:cs="Arial"/>
          <w:b/>
          <w:sz w:val="22"/>
          <w:szCs w:val="22"/>
          <w:lang w:eastAsia="pl-PL"/>
        </w:rPr>
        <w:t>Pana Tomasza Czarneckiego – Nadleśniczego</w:t>
      </w:r>
    </w:p>
    <w:p w14:paraId="6CCEA323" w14:textId="77777777" w:rsidR="00916821" w:rsidRPr="00CA168E" w:rsidRDefault="00916821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54F0C09" w14:textId="089E994C" w:rsidR="00453329" w:rsidRPr="00CA168E" w:rsidRDefault="009E0CF0" w:rsidP="00453329">
      <w:pPr>
        <w:spacing w:before="240" w:after="240"/>
        <w:jc w:val="both"/>
        <w:rPr>
          <w:rFonts w:ascii="Arial" w:hAnsi="Arial" w:cs="Arial"/>
          <w:bCs/>
          <w:sz w:val="22"/>
          <w:szCs w:val="22"/>
        </w:rPr>
      </w:pPr>
      <w:r w:rsidRPr="00CA168E">
        <w:rPr>
          <w:rFonts w:ascii="Arial" w:hAnsi="Arial" w:cs="Arial"/>
          <w:bCs/>
          <w:sz w:val="22"/>
          <w:szCs w:val="22"/>
        </w:rPr>
        <w:t>Odpowiadając na Zapytanie ofertowe</w:t>
      </w:r>
      <w:r w:rsidR="00453329" w:rsidRPr="00CA168E">
        <w:rPr>
          <w:rFonts w:ascii="Arial" w:hAnsi="Arial" w:cs="Arial"/>
          <w:bCs/>
          <w:sz w:val="22"/>
          <w:szCs w:val="22"/>
        </w:rPr>
        <w:t xml:space="preserve"> dla zadania inwestycyjnego pn.:</w:t>
      </w:r>
    </w:p>
    <w:p w14:paraId="58E5723E" w14:textId="079BE657" w:rsidR="00453329" w:rsidRPr="00CA168E" w:rsidRDefault="00453329" w:rsidP="00453329">
      <w:pPr>
        <w:suppressAutoHyphens w:val="0"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CA168E">
        <w:rPr>
          <w:rFonts w:ascii="Arial" w:hAnsi="Arial" w:cs="Arial"/>
          <w:b/>
          <w:sz w:val="22"/>
          <w:szCs w:val="22"/>
        </w:rPr>
        <w:t>Projekt rozbiórki części budynku magazynowo – usługowego, przebudowa, nadbudowa</w:t>
      </w:r>
      <w:r w:rsidR="009E0CF0" w:rsidRPr="00CA168E">
        <w:rPr>
          <w:rFonts w:ascii="Arial" w:hAnsi="Arial" w:cs="Arial"/>
          <w:b/>
          <w:sz w:val="22"/>
          <w:szCs w:val="22"/>
        </w:rPr>
        <w:br/>
      </w:r>
      <w:r w:rsidRPr="00CA168E">
        <w:rPr>
          <w:rFonts w:ascii="Arial" w:hAnsi="Arial" w:cs="Arial"/>
          <w:b/>
          <w:sz w:val="22"/>
          <w:szCs w:val="22"/>
        </w:rPr>
        <w:t>i zmiana sposobu użytkowania części budynku magazynowo - usługowego na dwie kancelarie leśnictw na części działki oznaczonej w ewidencji gruntów nr 17247/11, położonej w obrębie ewidencyjnym M. Solec Kujawski [Nr 0001] wraz z wykonywaniem czynności dodatkowych oraz Nadzoru Autorskiego.</w:t>
      </w:r>
    </w:p>
    <w:p w14:paraId="3F6B8C30" w14:textId="7E2F9087" w:rsidR="0004046F" w:rsidRPr="00CA168E" w:rsidRDefault="00916821" w:rsidP="00FC3462">
      <w:pPr>
        <w:spacing w:before="240" w:after="240"/>
        <w:jc w:val="both"/>
        <w:rPr>
          <w:rFonts w:ascii="Arial" w:hAnsi="Arial" w:cs="Arial"/>
          <w:b/>
          <w:bCs/>
          <w:sz w:val="22"/>
          <w:szCs w:val="22"/>
        </w:rPr>
      </w:pPr>
      <w:r w:rsidRPr="00CA168E">
        <w:rPr>
          <w:rFonts w:ascii="Arial" w:hAnsi="Arial" w:cs="Arial"/>
          <w:bCs/>
          <w:sz w:val="22"/>
          <w:szCs w:val="22"/>
        </w:rPr>
        <w:t>składamy niniejszym ofertę:</w:t>
      </w:r>
    </w:p>
    <w:p w14:paraId="6E9D8907" w14:textId="79CA1802" w:rsidR="00453329" w:rsidRPr="00CA168E" w:rsidRDefault="00916821" w:rsidP="00B20286">
      <w:pPr>
        <w:pStyle w:val="Akapitzlist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CA168E">
        <w:rPr>
          <w:rFonts w:ascii="Arial" w:hAnsi="Arial" w:cs="Arial"/>
          <w:bCs/>
          <w:sz w:val="22"/>
          <w:szCs w:val="22"/>
        </w:rPr>
        <w:t>Za wykonanie przedmiotu zamówienia oferujemy następujące wynagrodzenie</w:t>
      </w:r>
    </w:p>
    <w:p w14:paraId="1BEDE302" w14:textId="0B383981" w:rsidR="006B1B51" w:rsidRPr="00CA168E" w:rsidRDefault="00453329" w:rsidP="00453329">
      <w:pPr>
        <w:pStyle w:val="Akapitzlist"/>
        <w:spacing w:before="120"/>
        <w:ind w:left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CA168E">
        <w:rPr>
          <w:rFonts w:ascii="Arial" w:hAnsi="Arial" w:cs="Arial"/>
          <w:bCs/>
          <w:sz w:val="22"/>
          <w:szCs w:val="22"/>
        </w:rPr>
        <w:t>netto: _________________________</w:t>
      </w:r>
      <w:r w:rsidR="00E62565" w:rsidRPr="00CA168E">
        <w:rPr>
          <w:rFonts w:ascii="Arial" w:hAnsi="Arial" w:cs="Arial"/>
          <w:bCs/>
          <w:sz w:val="22"/>
          <w:szCs w:val="22"/>
        </w:rPr>
        <w:t xml:space="preserve"> </w:t>
      </w:r>
      <w:r w:rsidRPr="00CA168E">
        <w:rPr>
          <w:rFonts w:ascii="Arial" w:hAnsi="Arial" w:cs="Arial"/>
          <w:bCs/>
          <w:sz w:val="22"/>
          <w:szCs w:val="22"/>
        </w:rPr>
        <w:t>PLN</w:t>
      </w:r>
    </w:p>
    <w:p w14:paraId="69920DC9" w14:textId="77777777" w:rsidR="00453329" w:rsidRPr="00CA168E" w:rsidRDefault="00453329" w:rsidP="00FD6D5F">
      <w:pPr>
        <w:spacing w:before="60" w:after="60"/>
        <w:ind w:firstLine="425"/>
        <w:jc w:val="both"/>
        <w:rPr>
          <w:rFonts w:ascii="Arial" w:hAnsi="Arial" w:cs="Arial"/>
          <w:color w:val="000000"/>
          <w:sz w:val="22"/>
          <w:szCs w:val="22"/>
        </w:rPr>
      </w:pPr>
      <w:r w:rsidRPr="00CA168E">
        <w:rPr>
          <w:rFonts w:ascii="Arial" w:hAnsi="Arial" w:cs="Arial"/>
          <w:color w:val="000000"/>
          <w:sz w:val="22"/>
          <w:szCs w:val="22"/>
        </w:rPr>
        <w:t>słownie: ______________________</w:t>
      </w:r>
    </w:p>
    <w:p w14:paraId="41E13554" w14:textId="65548691" w:rsidR="00FD6D5F" w:rsidRPr="00CA168E" w:rsidRDefault="00453329" w:rsidP="00FD6D5F">
      <w:pPr>
        <w:spacing w:before="60" w:after="60"/>
        <w:ind w:firstLine="425"/>
        <w:jc w:val="both"/>
        <w:rPr>
          <w:rFonts w:ascii="Arial" w:hAnsi="Arial" w:cs="Arial"/>
          <w:color w:val="000000"/>
          <w:sz w:val="22"/>
          <w:szCs w:val="22"/>
        </w:rPr>
      </w:pPr>
      <w:r w:rsidRPr="00CA168E">
        <w:rPr>
          <w:rFonts w:ascii="Arial" w:hAnsi="Arial" w:cs="Arial"/>
          <w:color w:val="000000"/>
          <w:sz w:val="22"/>
          <w:szCs w:val="22"/>
        </w:rPr>
        <w:t>podatek VAT: ________________ PLN</w:t>
      </w:r>
    </w:p>
    <w:p w14:paraId="1462A901" w14:textId="77777777" w:rsidR="00453329" w:rsidRPr="00CA168E" w:rsidRDefault="00453329" w:rsidP="00453329">
      <w:pPr>
        <w:spacing w:before="60" w:after="60"/>
        <w:ind w:firstLine="425"/>
        <w:jc w:val="both"/>
        <w:rPr>
          <w:rFonts w:ascii="Arial" w:hAnsi="Arial" w:cs="Arial"/>
          <w:color w:val="000000"/>
          <w:sz w:val="22"/>
          <w:szCs w:val="22"/>
        </w:rPr>
      </w:pPr>
      <w:r w:rsidRPr="00CA168E">
        <w:rPr>
          <w:rFonts w:ascii="Arial" w:hAnsi="Arial" w:cs="Arial"/>
          <w:color w:val="000000"/>
          <w:sz w:val="22"/>
          <w:szCs w:val="22"/>
        </w:rPr>
        <w:t>brutto</w:t>
      </w:r>
      <w:r w:rsidR="00FD6D5F" w:rsidRPr="00CA168E">
        <w:rPr>
          <w:rFonts w:ascii="Arial" w:hAnsi="Arial" w:cs="Arial"/>
          <w:color w:val="000000"/>
          <w:sz w:val="22"/>
          <w:szCs w:val="22"/>
        </w:rPr>
        <w:t>: ___</w:t>
      </w:r>
      <w:r w:rsidRPr="00CA168E">
        <w:rPr>
          <w:rFonts w:ascii="Arial" w:hAnsi="Arial" w:cs="Arial"/>
          <w:color w:val="000000"/>
          <w:sz w:val="22"/>
          <w:szCs w:val="22"/>
        </w:rPr>
        <w:t>_____________________ PLN</w:t>
      </w:r>
      <w:r w:rsidR="00FD6D5F" w:rsidRPr="00CA168E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32FB097" w14:textId="77777777" w:rsidR="00453329" w:rsidRPr="00CA168E" w:rsidRDefault="00453329" w:rsidP="00453329">
      <w:pPr>
        <w:spacing w:before="60" w:after="60"/>
        <w:ind w:firstLine="425"/>
        <w:jc w:val="both"/>
        <w:rPr>
          <w:rFonts w:ascii="Arial" w:hAnsi="Arial" w:cs="Arial"/>
          <w:color w:val="000000"/>
          <w:sz w:val="22"/>
          <w:szCs w:val="22"/>
        </w:rPr>
      </w:pPr>
      <w:r w:rsidRPr="00CA168E">
        <w:rPr>
          <w:rFonts w:ascii="Arial" w:hAnsi="Arial" w:cs="Arial"/>
          <w:color w:val="000000"/>
          <w:sz w:val="22"/>
          <w:szCs w:val="22"/>
        </w:rPr>
        <w:t>słownie: ______________________</w:t>
      </w:r>
    </w:p>
    <w:p w14:paraId="12A9CDD9" w14:textId="0796782F" w:rsidR="001E6119" w:rsidRPr="00CA168E" w:rsidRDefault="00453329" w:rsidP="00453329">
      <w:pPr>
        <w:spacing w:before="60" w:after="60"/>
        <w:ind w:firstLine="425"/>
        <w:jc w:val="both"/>
        <w:rPr>
          <w:rFonts w:ascii="Arial" w:hAnsi="Arial" w:cs="Arial"/>
          <w:bCs/>
          <w:sz w:val="22"/>
          <w:szCs w:val="22"/>
        </w:rPr>
      </w:pPr>
      <w:r w:rsidRPr="00CA168E">
        <w:rPr>
          <w:rFonts w:ascii="Arial" w:hAnsi="Arial" w:cs="Arial"/>
          <w:bCs/>
          <w:sz w:val="22"/>
          <w:szCs w:val="22"/>
        </w:rPr>
        <w:tab/>
      </w:r>
    </w:p>
    <w:p w14:paraId="328D6922" w14:textId="27F1DC3B" w:rsidR="00453329" w:rsidRPr="00CA168E" w:rsidRDefault="00453329" w:rsidP="00453329">
      <w:pPr>
        <w:spacing w:before="60" w:after="60"/>
        <w:ind w:firstLine="425"/>
        <w:jc w:val="both"/>
        <w:rPr>
          <w:rFonts w:ascii="Arial" w:hAnsi="Arial" w:cs="Arial"/>
          <w:bCs/>
          <w:sz w:val="22"/>
          <w:szCs w:val="22"/>
        </w:rPr>
      </w:pPr>
      <w:r w:rsidRPr="00CA168E">
        <w:rPr>
          <w:rFonts w:ascii="Arial" w:hAnsi="Arial" w:cs="Arial"/>
          <w:bCs/>
          <w:sz w:val="22"/>
          <w:szCs w:val="22"/>
        </w:rPr>
        <w:t>w tym:</w:t>
      </w:r>
    </w:p>
    <w:p w14:paraId="049A829A" w14:textId="74A41428" w:rsidR="00453329" w:rsidRPr="00CA168E" w:rsidRDefault="009E0CF0" w:rsidP="00B20286">
      <w:pPr>
        <w:pStyle w:val="Akapitzlist"/>
        <w:numPr>
          <w:ilvl w:val="0"/>
          <w:numId w:val="7"/>
        </w:numPr>
        <w:spacing w:before="60" w:after="60"/>
        <w:jc w:val="both"/>
        <w:rPr>
          <w:rFonts w:ascii="Arial" w:hAnsi="Arial" w:cs="Arial"/>
          <w:bCs/>
          <w:sz w:val="22"/>
          <w:szCs w:val="22"/>
        </w:rPr>
      </w:pPr>
      <w:r w:rsidRPr="00CA168E">
        <w:rPr>
          <w:rFonts w:ascii="Arial" w:hAnsi="Arial" w:cs="Arial"/>
          <w:bCs/>
          <w:sz w:val="22"/>
          <w:szCs w:val="22"/>
        </w:rPr>
        <w:t>w</w:t>
      </w:r>
      <w:r w:rsidR="00453329" w:rsidRPr="00CA168E">
        <w:rPr>
          <w:rFonts w:ascii="Arial" w:hAnsi="Arial" w:cs="Arial"/>
          <w:bCs/>
          <w:sz w:val="22"/>
          <w:szCs w:val="22"/>
        </w:rPr>
        <w:t>ynagrodzenie za wykonanie Dokumentacji Projektowo-Kosztorysowej:</w:t>
      </w:r>
    </w:p>
    <w:p w14:paraId="0EA41AFA" w14:textId="0C889433" w:rsidR="00453329" w:rsidRPr="00CA168E" w:rsidRDefault="00453329" w:rsidP="00453329">
      <w:pPr>
        <w:pStyle w:val="Akapitzlist"/>
        <w:spacing w:before="120"/>
        <w:ind w:left="78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CA168E">
        <w:rPr>
          <w:rFonts w:ascii="Arial" w:hAnsi="Arial" w:cs="Arial"/>
          <w:bCs/>
          <w:sz w:val="22"/>
          <w:szCs w:val="22"/>
        </w:rPr>
        <w:t>netto: _________________________</w:t>
      </w:r>
      <w:r w:rsidR="002A73DA" w:rsidRPr="00CA168E">
        <w:rPr>
          <w:rFonts w:ascii="Arial" w:hAnsi="Arial" w:cs="Arial"/>
          <w:bCs/>
          <w:sz w:val="22"/>
          <w:szCs w:val="22"/>
        </w:rPr>
        <w:t xml:space="preserve"> </w:t>
      </w:r>
      <w:r w:rsidRPr="00CA168E">
        <w:rPr>
          <w:rFonts w:ascii="Arial" w:hAnsi="Arial" w:cs="Arial"/>
          <w:bCs/>
          <w:sz w:val="22"/>
          <w:szCs w:val="22"/>
        </w:rPr>
        <w:t>PLN</w:t>
      </w:r>
    </w:p>
    <w:p w14:paraId="48ABB04D" w14:textId="0E99A8B2" w:rsidR="00453329" w:rsidRPr="00CA168E" w:rsidRDefault="00453329" w:rsidP="00453329">
      <w:pPr>
        <w:pStyle w:val="Akapitzlist"/>
        <w:spacing w:before="60" w:after="60"/>
        <w:ind w:left="785"/>
        <w:jc w:val="both"/>
        <w:rPr>
          <w:rFonts w:ascii="Arial" w:hAnsi="Arial" w:cs="Arial"/>
          <w:color w:val="000000"/>
          <w:sz w:val="22"/>
          <w:szCs w:val="22"/>
        </w:rPr>
      </w:pPr>
      <w:r w:rsidRPr="00CA168E">
        <w:rPr>
          <w:rFonts w:ascii="Arial" w:hAnsi="Arial" w:cs="Arial"/>
          <w:color w:val="000000"/>
          <w:sz w:val="22"/>
          <w:szCs w:val="22"/>
        </w:rPr>
        <w:t>podatek VAT</w:t>
      </w:r>
      <w:r w:rsidR="002A73DA" w:rsidRPr="00CA168E">
        <w:rPr>
          <w:rFonts w:ascii="Arial" w:hAnsi="Arial" w:cs="Arial"/>
          <w:color w:val="000000"/>
          <w:sz w:val="22"/>
          <w:szCs w:val="22"/>
        </w:rPr>
        <w:t xml:space="preserve">: ________________ </w:t>
      </w:r>
      <w:r w:rsidRPr="00CA168E">
        <w:rPr>
          <w:rFonts w:ascii="Arial" w:hAnsi="Arial" w:cs="Arial"/>
          <w:color w:val="000000"/>
          <w:sz w:val="22"/>
          <w:szCs w:val="22"/>
        </w:rPr>
        <w:t>PLN</w:t>
      </w:r>
    </w:p>
    <w:p w14:paraId="78DB6A1C" w14:textId="0F7E0811" w:rsidR="00453329" w:rsidRPr="00CA168E" w:rsidRDefault="00453329" w:rsidP="00453329">
      <w:pPr>
        <w:pStyle w:val="Akapitzlist"/>
        <w:spacing w:before="60" w:after="60"/>
        <w:ind w:left="785"/>
        <w:jc w:val="both"/>
        <w:rPr>
          <w:rFonts w:ascii="Arial" w:hAnsi="Arial" w:cs="Arial"/>
          <w:color w:val="000000"/>
          <w:sz w:val="22"/>
          <w:szCs w:val="22"/>
        </w:rPr>
      </w:pPr>
      <w:r w:rsidRPr="00CA168E">
        <w:rPr>
          <w:rFonts w:ascii="Arial" w:hAnsi="Arial" w:cs="Arial"/>
          <w:color w:val="000000"/>
          <w:sz w:val="22"/>
          <w:szCs w:val="22"/>
        </w:rPr>
        <w:t>brutto: ___</w:t>
      </w:r>
      <w:r w:rsidR="002A73DA" w:rsidRPr="00CA168E">
        <w:rPr>
          <w:rFonts w:ascii="Arial" w:hAnsi="Arial" w:cs="Arial"/>
          <w:color w:val="000000"/>
          <w:sz w:val="22"/>
          <w:szCs w:val="22"/>
        </w:rPr>
        <w:t xml:space="preserve">_____________________ </w:t>
      </w:r>
      <w:r w:rsidRPr="00CA168E">
        <w:rPr>
          <w:rFonts w:ascii="Arial" w:hAnsi="Arial" w:cs="Arial"/>
          <w:color w:val="000000"/>
          <w:sz w:val="22"/>
          <w:szCs w:val="22"/>
        </w:rPr>
        <w:t xml:space="preserve">PLN </w:t>
      </w:r>
    </w:p>
    <w:p w14:paraId="55A63480" w14:textId="77777777" w:rsidR="009E0CF0" w:rsidRPr="00CA168E" w:rsidRDefault="009E0CF0" w:rsidP="00453329">
      <w:pPr>
        <w:pStyle w:val="Akapitzlist"/>
        <w:spacing w:before="60" w:after="60"/>
        <w:ind w:left="785"/>
        <w:jc w:val="both"/>
        <w:rPr>
          <w:rFonts w:ascii="Arial" w:hAnsi="Arial" w:cs="Arial"/>
          <w:color w:val="000000"/>
          <w:sz w:val="22"/>
          <w:szCs w:val="22"/>
        </w:rPr>
      </w:pPr>
    </w:p>
    <w:p w14:paraId="231D1C80" w14:textId="76179F8D" w:rsidR="00453329" w:rsidRPr="00CA168E" w:rsidRDefault="009E0CF0" w:rsidP="00B20286">
      <w:pPr>
        <w:pStyle w:val="Akapitzlist"/>
        <w:numPr>
          <w:ilvl w:val="0"/>
          <w:numId w:val="7"/>
        </w:numPr>
        <w:spacing w:before="60" w:after="60"/>
        <w:jc w:val="both"/>
        <w:rPr>
          <w:rFonts w:ascii="Arial" w:hAnsi="Arial" w:cs="Arial"/>
          <w:bCs/>
          <w:sz w:val="22"/>
          <w:szCs w:val="22"/>
        </w:rPr>
      </w:pPr>
      <w:r w:rsidRPr="00CA168E">
        <w:rPr>
          <w:rFonts w:ascii="Arial" w:hAnsi="Arial" w:cs="Arial"/>
          <w:bCs/>
          <w:sz w:val="22"/>
          <w:szCs w:val="22"/>
        </w:rPr>
        <w:lastRenderedPageBreak/>
        <w:t>w</w:t>
      </w:r>
      <w:r w:rsidR="00453329" w:rsidRPr="00CA168E">
        <w:rPr>
          <w:rFonts w:ascii="Arial" w:hAnsi="Arial" w:cs="Arial"/>
          <w:bCs/>
          <w:sz w:val="22"/>
          <w:szCs w:val="22"/>
        </w:rPr>
        <w:t>ynagrodzenie za czynności dodatkowe:</w:t>
      </w:r>
    </w:p>
    <w:p w14:paraId="1D75D688" w14:textId="26EE8EBA" w:rsidR="00453329" w:rsidRPr="00CA168E" w:rsidRDefault="00453329" w:rsidP="00453329">
      <w:pPr>
        <w:pStyle w:val="Akapitzlist"/>
        <w:spacing w:before="120"/>
        <w:ind w:left="78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CA168E">
        <w:rPr>
          <w:rFonts w:ascii="Arial" w:hAnsi="Arial" w:cs="Arial"/>
          <w:bCs/>
          <w:sz w:val="22"/>
          <w:szCs w:val="22"/>
        </w:rPr>
        <w:t>netto: _________________________ PLN</w:t>
      </w:r>
    </w:p>
    <w:p w14:paraId="4CB3DF65" w14:textId="77777777" w:rsidR="00453329" w:rsidRPr="00CA168E" w:rsidRDefault="00453329" w:rsidP="00453329">
      <w:pPr>
        <w:pStyle w:val="Akapitzlist"/>
        <w:spacing w:before="60" w:after="60"/>
        <w:ind w:left="785"/>
        <w:jc w:val="both"/>
        <w:rPr>
          <w:rFonts w:ascii="Arial" w:hAnsi="Arial" w:cs="Arial"/>
          <w:color w:val="000000"/>
          <w:sz w:val="22"/>
          <w:szCs w:val="22"/>
        </w:rPr>
      </w:pPr>
      <w:r w:rsidRPr="00CA168E">
        <w:rPr>
          <w:rFonts w:ascii="Arial" w:hAnsi="Arial" w:cs="Arial"/>
          <w:color w:val="000000"/>
          <w:sz w:val="22"/>
          <w:szCs w:val="22"/>
        </w:rPr>
        <w:t>podatek VAT: ________________ PLN</w:t>
      </w:r>
    </w:p>
    <w:p w14:paraId="03FC4A40" w14:textId="7BA704CB" w:rsidR="00453329" w:rsidRPr="00CA168E" w:rsidRDefault="00453329" w:rsidP="00453329">
      <w:pPr>
        <w:pStyle w:val="Akapitzlist"/>
        <w:spacing w:before="60" w:after="60"/>
        <w:ind w:left="785"/>
        <w:jc w:val="both"/>
        <w:rPr>
          <w:rFonts w:ascii="Arial" w:hAnsi="Arial" w:cs="Arial"/>
          <w:color w:val="000000"/>
          <w:sz w:val="22"/>
          <w:szCs w:val="22"/>
        </w:rPr>
      </w:pPr>
      <w:r w:rsidRPr="00CA168E">
        <w:rPr>
          <w:rFonts w:ascii="Arial" w:hAnsi="Arial" w:cs="Arial"/>
          <w:color w:val="000000"/>
          <w:sz w:val="22"/>
          <w:szCs w:val="22"/>
        </w:rPr>
        <w:t xml:space="preserve">brutto: ________________________ PLN </w:t>
      </w:r>
    </w:p>
    <w:p w14:paraId="5A8E31E6" w14:textId="77777777" w:rsidR="00453329" w:rsidRPr="00CA168E" w:rsidRDefault="00453329" w:rsidP="00453329">
      <w:pPr>
        <w:pStyle w:val="Akapitzlist"/>
        <w:spacing w:before="60" w:after="60"/>
        <w:ind w:left="785"/>
        <w:jc w:val="both"/>
        <w:rPr>
          <w:rFonts w:ascii="Arial" w:hAnsi="Arial" w:cs="Arial"/>
          <w:bCs/>
          <w:sz w:val="22"/>
          <w:szCs w:val="22"/>
        </w:rPr>
      </w:pPr>
    </w:p>
    <w:p w14:paraId="00B92A08" w14:textId="508EC466" w:rsidR="00453329" w:rsidRPr="00CA168E" w:rsidRDefault="009E0CF0" w:rsidP="00B20286">
      <w:pPr>
        <w:pStyle w:val="Akapitzlist"/>
        <w:numPr>
          <w:ilvl w:val="0"/>
          <w:numId w:val="7"/>
        </w:numPr>
        <w:spacing w:before="60" w:after="60"/>
        <w:jc w:val="both"/>
        <w:rPr>
          <w:rFonts w:ascii="Arial" w:hAnsi="Arial" w:cs="Arial"/>
          <w:bCs/>
          <w:sz w:val="22"/>
          <w:szCs w:val="22"/>
        </w:rPr>
      </w:pPr>
      <w:r w:rsidRPr="00CA168E">
        <w:rPr>
          <w:rFonts w:ascii="Arial" w:hAnsi="Arial" w:cs="Arial"/>
          <w:bCs/>
          <w:sz w:val="22"/>
          <w:szCs w:val="22"/>
        </w:rPr>
        <w:t>w</w:t>
      </w:r>
      <w:r w:rsidR="00453329" w:rsidRPr="00CA168E">
        <w:rPr>
          <w:rFonts w:ascii="Arial" w:hAnsi="Arial" w:cs="Arial"/>
          <w:bCs/>
          <w:sz w:val="22"/>
          <w:szCs w:val="22"/>
        </w:rPr>
        <w:t>ynagrodzenie za wykonywanie czynności Nadzoru Autorskiego:</w:t>
      </w:r>
    </w:p>
    <w:p w14:paraId="54C60051" w14:textId="60842AAC" w:rsidR="00453329" w:rsidRPr="00CA168E" w:rsidRDefault="00453329" w:rsidP="00453329">
      <w:pPr>
        <w:pStyle w:val="Akapitzlist"/>
        <w:spacing w:before="120"/>
        <w:ind w:left="78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CA168E">
        <w:rPr>
          <w:rFonts w:ascii="Arial" w:hAnsi="Arial" w:cs="Arial"/>
          <w:bCs/>
          <w:sz w:val="22"/>
          <w:szCs w:val="22"/>
        </w:rPr>
        <w:t>netto: _________________________ PLN</w:t>
      </w:r>
    </w:p>
    <w:p w14:paraId="4B071910" w14:textId="77777777" w:rsidR="00453329" w:rsidRPr="00CA168E" w:rsidRDefault="00453329" w:rsidP="00453329">
      <w:pPr>
        <w:pStyle w:val="Akapitzlist"/>
        <w:spacing w:before="60" w:after="60"/>
        <w:ind w:left="785"/>
        <w:jc w:val="both"/>
        <w:rPr>
          <w:rFonts w:ascii="Arial" w:hAnsi="Arial" w:cs="Arial"/>
          <w:color w:val="000000"/>
          <w:sz w:val="22"/>
          <w:szCs w:val="22"/>
        </w:rPr>
      </w:pPr>
      <w:r w:rsidRPr="00CA168E">
        <w:rPr>
          <w:rFonts w:ascii="Arial" w:hAnsi="Arial" w:cs="Arial"/>
          <w:color w:val="000000"/>
          <w:sz w:val="22"/>
          <w:szCs w:val="22"/>
        </w:rPr>
        <w:t>podatek VAT: ________________ PLN</w:t>
      </w:r>
    </w:p>
    <w:p w14:paraId="011410B4" w14:textId="1A4E967E" w:rsidR="00453329" w:rsidRPr="00CA168E" w:rsidRDefault="00453329" w:rsidP="00453329">
      <w:pPr>
        <w:pStyle w:val="Akapitzlist"/>
        <w:spacing w:before="60" w:after="60"/>
        <w:ind w:left="785"/>
        <w:jc w:val="both"/>
        <w:rPr>
          <w:rFonts w:ascii="Arial" w:hAnsi="Arial" w:cs="Arial"/>
          <w:color w:val="000000"/>
          <w:sz w:val="22"/>
          <w:szCs w:val="22"/>
        </w:rPr>
      </w:pPr>
      <w:r w:rsidRPr="00CA168E">
        <w:rPr>
          <w:rFonts w:ascii="Arial" w:hAnsi="Arial" w:cs="Arial"/>
          <w:color w:val="000000"/>
          <w:sz w:val="22"/>
          <w:szCs w:val="22"/>
        </w:rPr>
        <w:t>brutto: ________________________ PLN</w:t>
      </w:r>
    </w:p>
    <w:p w14:paraId="62B2C6B7" w14:textId="77777777" w:rsidR="00453329" w:rsidRPr="00CA168E" w:rsidRDefault="00453329" w:rsidP="00453329">
      <w:pPr>
        <w:spacing w:before="60" w:after="60"/>
        <w:ind w:firstLine="425"/>
        <w:jc w:val="both"/>
        <w:rPr>
          <w:rFonts w:ascii="Arial" w:hAnsi="Arial" w:cs="Arial"/>
          <w:color w:val="000000"/>
          <w:sz w:val="22"/>
          <w:szCs w:val="22"/>
        </w:rPr>
      </w:pPr>
    </w:p>
    <w:p w14:paraId="65ACC2F9" w14:textId="69550E92" w:rsidR="005C7B2F" w:rsidRDefault="00352C62" w:rsidP="00B20286">
      <w:pPr>
        <w:pStyle w:val="Akapitzlist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CA168E">
        <w:rPr>
          <w:rFonts w:ascii="Arial" w:hAnsi="Arial" w:cs="Arial"/>
          <w:bCs/>
          <w:sz w:val="22"/>
          <w:szCs w:val="22"/>
        </w:rPr>
        <w:t>Oświadczamy,</w:t>
      </w:r>
      <w:r w:rsidR="002A73DA" w:rsidRPr="00CA168E">
        <w:rPr>
          <w:rFonts w:ascii="Arial" w:hAnsi="Arial" w:cs="Arial"/>
          <w:bCs/>
          <w:sz w:val="22"/>
          <w:szCs w:val="22"/>
        </w:rPr>
        <w:t xml:space="preserve"> że zapoznaliśmy się z </w:t>
      </w:r>
      <w:r w:rsidR="005C7B2F">
        <w:rPr>
          <w:rFonts w:ascii="Arial" w:hAnsi="Arial" w:cs="Arial"/>
          <w:bCs/>
          <w:sz w:val="22"/>
          <w:szCs w:val="22"/>
        </w:rPr>
        <w:t>treścią Zapytania ofertowego</w:t>
      </w:r>
      <w:r w:rsidR="00C871C2" w:rsidRPr="00CA168E">
        <w:rPr>
          <w:rFonts w:ascii="Arial" w:hAnsi="Arial" w:cs="Arial"/>
          <w:bCs/>
          <w:sz w:val="22"/>
          <w:szCs w:val="22"/>
        </w:rPr>
        <w:t xml:space="preserve"> wraz z załącznikami</w:t>
      </w:r>
      <w:r w:rsidRPr="00CA168E">
        <w:rPr>
          <w:rFonts w:ascii="Arial" w:hAnsi="Arial" w:cs="Arial"/>
          <w:bCs/>
          <w:sz w:val="22"/>
          <w:szCs w:val="22"/>
        </w:rPr>
        <w:t>, w tym także ze wzorem umowy</w:t>
      </w:r>
      <w:r w:rsidR="005C7B2F">
        <w:rPr>
          <w:rFonts w:ascii="Arial" w:hAnsi="Arial" w:cs="Arial"/>
          <w:bCs/>
          <w:sz w:val="22"/>
          <w:szCs w:val="22"/>
        </w:rPr>
        <w:t xml:space="preserve">, nie wnosimy do niego zastrzeżeń oraz przyjmujemy warunki w nim zawarte. </w:t>
      </w:r>
    </w:p>
    <w:p w14:paraId="34E949C7" w14:textId="7F1CE21C" w:rsidR="00352C62" w:rsidRPr="00CA168E" w:rsidRDefault="00352C62" w:rsidP="005C7B2F">
      <w:pPr>
        <w:pStyle w:val="Akapitzlist"/>
        <w:spacing w:before="120" w:after="120"/>
        <w:ind w:left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CA168E">
        <w:rPr>
          <w:rFonts w:ascii="Arial" w:hAnsi="Arial" w:cs="Arial"/>
          <w:bCs/>
          <w:sz w:val="22"/>
          <w:szCs w:val="22"/>
        </w:rPr>
        <w:t xml:space="preserve">W przypadku wyboru naszej oferty zobowiązujemy się do zawarcia umowy zgodnej </w:t>
      </w:r>
      <w:r w:rsidR="005C7B2F">
        <w:rPr>
          <w:rFonts w:ascii="Arial" w:hAnsi="Arial" w:cs="Arial"/>
          <w:bCs/>
          <w:sz w:val="22"/>
          <w:szCs w:val="22"/>
        </w:rPr>
        <w:br/>
      </w:r>
      <w:r w:rsidRPr="00CA168E">
        <w:rPr>
          <w:rFonts w:ascii="Arial" w:hAnsi="Arial" w:cs="Arial"/>
          <w:bCs/>
          <w:sz w:val="22"/>
          <w:szCs w:val="22"/>
        </w:rPr>
        <w:t xml:space="preserve">z niniejszą ofertą, na warunkach określonych w </w:t>
      </w:r>
      <w:r w:rsidR="002A73DA" w:rsidRPr="00CA168E">
        <w:rPr>
          <w:rFonts w:ascii="Arial" w:hAnsi="Arial" w:cs="Arial"/>
          <w:bCs/>
          <w:sz w:val="22"/>
          <w:szCs w:val="22"/>
        </w:rPr>
        <w:t>Zapytaniu ofertowym</w:t>
      </w:r>
      <w:r w:rsidR="00C871C2" w:rsidRPr="00CA168E">
        <w:rPr>
          <w:rFonts w:ascii="Arial" w:hAnsi="Arial" w:cs="Arial"/>
          <w:bCs/>
          <w:sz w:val="22"/>
          <w:szCs w:val="22"/>
        </w:rPr>
        <w:t xml:space="preserve"> wraz z załącznikami</w:t>
      </w:r>
      <w:r w:rsidRPr="00CA168E">
        <w:rPr>
          <w:rFonts w:ascii="Arial" w:hAnsi="Arial" w:cs="Arial"/>
          <w:bCs/>
          <w:sz w:val="22"/>
          <w:szCs w:val="22"/>
        </w:rPr>
        <w:t xml:space="preserve"> oraz w miejscu i terminie wyznaczonym przez Zamawiającego, </w:t>
      </w:r>
      <w:r w:rsidR="005C7B2F">
        <w:rPr>
          <w:rFonts w:ascii="Arial" w:hAnsi="Arial" w:cs="Arial"/>
          <w:bCs/>
          <w:sz w:val="22"/>
          <w:szCs w:val="22"/>
        </w:rPr>
        <w:br/>
      </w:r>
      <w:r w:rsidRPr="00CA168E">
        <w:rPr>
          <w:rFonts w:ascii="Arial" w:hAnsi="Arial" w:cs="Arial"/>
          <w:bCs/>
          <w:sz w:val="22"/>
          <w:szCs w:val="22"/>
        </w:rPr>
        <w:t>a przed zawarciem umowy wniesienia zabezpiecz</w:t>
      </w:r>
      <w:r w:rsidR="009E0CF0" w:rsidRPr="00CA168E">
        <w:rPr>
          <w:rFonts w:ascii="Arial" w:hAnsi="Arial" w:cs="Arial"/>
          <w:bCs/>
          <w:sz w:val="22"/>
          <w:szCs w:val="22"/>
        </w:rPr>
        <w:t>enia należytego wykonania umowy.</w:t>
      </w:r>
    </w:p>
    <w:p w14:paraId="37626265" w14:textId="72E46B9D" w:rsidR="006B1B51" w:rsidRPr="00CA168E" w:rsidRDefault="00916821" w:rsidP="00B20286">
      <w:pPr>
        <w:pStyle w:val="Akapitzlist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CA168E">
        <w:rPr>
          <w:rFonts w:ascii="Arial" w:hAnsi="Arial" w:cs="Arial"/>
          <w:bCs/>
          <w:sz w:val="22"/>
          <w:szCs w:val="22"/>
        </w:rPr>
        <w:t xml:space="preserve">Oświadczamy, że uważamy się za związanych niniejszą ofertą przez czas wskazany </w:t>
      </w:r>
      <w:r w:rsidR="00C42AEA" w:rsidRPr="00CA168E">
        <w:rPr>
          <w:rFonts w:ascii="Arial" w:hAnsi="Arial" w:cs="Arial"/>
          <w:bCs/>
          <w:sz w:val="22"/>
          <w:szCs w:val="22"/>
        </w:rPr>
        <w:t xml:space="preserve">                      </w:t>
      </w:r>
      <w:r w:rsidR="00FA7EDD" w:rsidRPr="00CA168E">
        <w:rPr>
          <w:rFonts w:ascii="Arial" w:hAnsi="Arial" w:cs="Arial"/>
          <w:bCs/>
          <w:sz w:val="22"/>
          <w:szCs w:val="22"/>
        </w:rPr>
        <w:t>w </w:t>
      </w:r>
      <w:r w:rsidR="002A73DA" w:rsidRPr="00CA168E">
        <w:rPr>
          <w:rFonts w:ascii="Arial" w:hAnsi="Arial" w:cs="Arial"/>
          <w:bCs/>
          <w:sz w:val="22"/>
          <w:szCs w:val="22"/>
        </w:rPr>
        <w:t>Zapytaniu ofertowym.</w:t>
      </w:r>
    </w:p>
    <w:p w14:paraId="2F32C957" w14:textId="1ABB8D92" w:rsidR="00DA557A" w:rsidRPr="00CA168E" w:rsidRDefault="009E0CF0" w:rsidP="00DA557A">
      <w:pPr>
        <w:pStyle w:val="Akapitzlist"/>
        <w:numPr>
          <w:ilvl w:val="0"/>
          <w:numId w:val="5"/>
        </w:numPr>
        <w:spacing w:before="120"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CA168E">
        <w:rPr>
          <w:rFonts w:ascii="Arial" w:hAnsi="Arial" w:cs="Arial"/>
          <w:bCs/>
          <w:sz w:val="22"/>
          <w:szCs w:val="22"/>
        </w:rPr>
        <w:t xml:space="preserve">Oświadczamy, że zamierzamy wspólnie ubiegać się o udzielenie zamówienia </w:t>
      </w:r>
      <w:r w:rsidR="00CA168E">
        <w:rPr>
          <w:rFonts w:ascii="Arial" w:hAnsi="Arial" w:cs="Arial"/>
          <w:bCs/>
          <w:sz w:val="22"/>
          <w:szCs w:val="22"/>
        </w:rPr>
        <w:br/>
      </w:r>
      <w:r w:rsidRPr="00CA168E">
        <w:rPr>
          <w:rFonts w:ascii="Arial" w:hAnsi="Arial" w:cs="Arial"/>
          <w:bCs/>
          <w:sz w:val="22"/>
          <w:szCs w:val="22"/>
        </w:rPr>
        <w:t>i wyznaczamy pełnomocnika</w:t>
      </w:r>
      <w:r w:rsidR="00DA557A" w:rsidRPr="00CA168E">
        <w:rPr>
          <w:rFonts w:ascii="Arial" w:hAnsi="Arial" w:cs="Arial"/>
          <w:bCs/>
          <w:sz w:val="22"/>
          <w:szCs w:val="22"/>
        </w:rPr>
        <w:t>:</w:t>
      </w:r>
    </w:p>
    <w:p w14:paraId="36DEE403" w14:textId="6DDE9C5D" w:rsidR="00DA557A" w:rsidRPr="00CA168E" w:rsidRDefault="00DA557A" w:rsidP="00DA557A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CA168E">
        <w:rPr>
          <w:rFonts w:ascii="Arial" w:hAnsi="Arial" w:cs="Arial"/>
          <w:bCs/>
          <w:sz w:val="22"/>
          <w:szCs w:val="22"/>
        </w:rPr>
        <w:t xml:space="preserve">         </w:t>
      </w:r>
      <w:r w:rsidR="00CA168E">
        <w:rPr>
          <w:rFonts w:ascii="Arial" w:hAnsi="Arial" w:cs="Arial"/>
          <w:bCs/>
          <w:sz w:val="22"/>
          <w:szCs w:val="22"/>
        </w:rPr>
        <w:t xml:space="preserve">  </w:t>
      </w:r>
      <w:r w:rsidR="00CA168E">
        <w:rPr>
          <w:rFonts w:ascii="Arial" w:hAnsi="Arial" w:cs="Arial"/>
          <w:bCs/>
          <w:sz w:val="22"/>
          <w:szCs w:val="22"/>
        </w:rPr>
        <w:tab/>
      </w:r>
      <w:r w:rsidRPr="00CA168E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</w:t>
      </w:r>
    </w:p>
    <w:p w14:paraId="4A62DAA8" w14:textId="2832D2D6" w:rsidR="00DA557A" w:rsidRDefault="00DA557A" w:rsidP="00CA168E">
      <w:pPr>
        <w:spacing w:before="120" w:after="120"/>
        <w:jc w:val="center"/>
        <w:rPr>
          <w:rFonts w:ascii="Arial" w:hAnsi="Arial" w:cs="Arial"/>
          <w:bCs/>
          <w:sz w:val="22"/>
          <w:szCs w:val="22"/>
        </w:rPr>
      </w:pPr>
      <w:r w:rsidRPr="00CA168E">
        <w:rPr>
          <w:rFonts w:ascii="Arial" w:hAnsi="Arial" w:cs="Arial"/>
          <w:bCs/>
          <w:sz w:val="22"/>
          <w:szCs w:val="22"/>
        </w:rPr>
        <w:t>imię i nazwisko pełnomocnika, firma/nazwa, adres, telefon</w:t>
      </w:r>
    </w:p>
    <w:p w14:paraId="40CF34F2" w14:textId="77777777" w:rsidR="00CA168E" w:rsidRPr="00CA168E" w:rsidRDefault="00CA168E" w:rsidP="00CA168E">
      <w:pPr>
        <w:spacing w:before="120" w:after="120"/>
        <w:jc w:val="center"/>
        <w:rPr>
          <w:rFonts w:ascii="Arial" w:hAnsi="Arial" w:cs="Arial"/>
          <w:bCs/>
          <w:sz w:val="22"/>
          <w:szCs w:val="22"/>
        </w:rPr>
      </w:pPr>
    </w:p>
    <w:p w14:paraId="598782F9" w14:textId="4D140FED" w:rsidR="008D4328" w:rsidRPr="00CA168E" w:rsidRDefault="008D4328" w:rsidP="00B20286">
      <w:pPr>
        <w:pStyle w:val="Akapitzlist"/>
        <w:numPr>
          <w:ilvl w:val="0"/>
          <w:numId w:val="5"/>
        </w:numPr>
        <w:spacing w:before="120"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CA168E">
        <w:rPr>
          <w:rFonts w:ascii="Arial" w:hAnsi="Arial" w:cs="Arial"/>
          <w:bCs/>
          <w:sz w:val="22"/>
          <w:szCs w:val="22"/>
        </w:rPr>
        <w:t>Dotyczy Wykonawców wspólnie ubiegających się o udzielenie zamówienia:</w:t>
      </w:r>
    </w:p>
    <w:p w14:paraId="0D45406D" w14:textId="13C94CE1" w:rsidR="004A3437" w:rsidRPr="00CA168E" w:rsidRDefault="008D4328" w:rsidP="008D4328">
      <w:pPr>
        <w:pStyle w:val="Akapitzlist"/>
        <w:spacing w:before="120" w:after="12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CA168E">
        <w:rPr>
          <w:rFonts w:ascii="Arial" w:hAnsi="Arial" w:cs="Arial"/>
          <w:bCs/>
          <w:sz w:val="22"/>
          <w:szCs w:val="22"/>
        </w:rPr>
        <w:t>W związku ze sformułowaniem przez Zamawiającego w niniejszym postępowaniu warunków udziału</w:t>
      </w:r>
      <w:r w:rsidR="00BB5F92" w:rsidRPr="00CA168E">
        <w:rPr>
          <w:rFonts w:ascii="Arial" w:hAnsi="Arial" w:cs="Arial"/>
          <w:bCs/>
          <w:sz w:val="22"/>
          <w:szCs w:val="22"/>
        </w:rPr>
        <w:t xml:space="preserve"> w postępowaniu</w:t>
      </w:r>
      <w:r w:rsidRPr="00CA168E">
        <w:rPr>
          <w:rFonts w:ascii="Arial" w:hAnsi="Arial" w:cs="Arial"/>
          <w:bCs/>
          <w:sz w:val="22"/>
          <w:szCs w:val="22"/>
        </w:rPr>
        <w:t xml:space="preserve"> dotyczących </w:t>
      </w:r>
      <w:r w:rsidR="00BB5F92" w:rsidRPr="00CA168E">
        <w:rPr>
          <w:rFonts w:ascii="Arial" w:hAnsi="Arial" w:cs="Arial"/>
          <w:bCs/>
          <w:sz w:val="22"/>
          <w:szCs w:val="22"/>
        </w:rPr>
        <w:t>zdolności zawodowej w zakresie wymaganych uprawnień zawodowych o</w:t>
      </w:r>
      <w:r w:rsidR="009711B3" w:rsidRPr="00CA168E">
        <w:rPr>
          <w:rFonts w:ascii="Arial" w:hAnsi="Arial" w:cs="Arial"/>
          <w:bCs/>
          <w:sz w:val="22"/>
          <w:szCs w:val="22"/>
        </w:rPr>
        <w:t>świadczamy, że następujące usługi</w:t>
      </w:r>
      <w:r w:rsidR="00CB40F1" w:rsidRPr="00CA168E">
        <w:rPr>
          <w:rFonts w:ascii="Arial" w:hAnsi="Arial" w:cs="Arial"/>
          <w:bCs/>
          <w:sz w:val="22"/>
          <w:szCs w:val="22"/>
        </w:rPr>
        <w:t xml:space="preserve"> </w:t>
      </w:r>
      <w:r w:rsidR="004A3437" w:rsidRPr="00CA168E">
        <w:rPr>
          <w:rFonts w:ascii="Arial" w:hAnsi="Arial" w:cs="Arial"/>
          <w:bCs/>
          <w:sz w:val="22"/>
          <w:szCs w:val="22"/>
        </w:rPr>
        <w:t>stanowiące przedmiot zamówienia wykonają poszczególni Wykonawcy wspólnie ubiegający się o udzielenie zamówienia: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4A3437" w:rsidRPr="00CA168E" w14:paraId="77985C90" w14:textId="77777777" w:rsidTr="0005672C">
        <w:trPr>
          <w:trHeight w:val="850"/>
        </w:trPr>
        <w:tc>
          <w:tcPr>
            <w:tcW w:w="4176" w:type="dxa"/>
            <w:shd w:val="clear" w:color="auto" w:fill="auto"/>
          </w:tcPr>
          <w:p w14:paraId="34C53AD7" w14:textId="280817D8" w:rsidR="004A3437" w:rsidRPr="00CA168E" w:rsidRDefault="004A3437" w:rsidP="004A3437">
            <w:pPr>
              <w:spacing w:before="240" w:after="240"/>
              <w:ind w:left="2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A168E">
              <w:rPr>
                <w:rFonts w:ascii="Arial" w:hAnsi="Arial" w:cs="Arial"/>
                <w:bCs/>
                <w:sz w:val="22"/>
                <w:szCs w:val="22"/>
              </w:rPr>
              <w:t>Wykonawca wspólnie ubiegający się</w:t>
            </w:r>
            <w:r w:rsidR="00DA557A" w:rsidRPr="00CA168E">
              <w:rPr>
                <w:rFonts w:ascii="Arial" w:hAnsi="Arial" w:cs="Arial"/>
                <w:bCs/>
                <w:sz w:val="22"/>
                <w:szCs w:val="22"/>
              </w:rPr>
              <w:t xml:space="preserve"> o udzielenie zamówienia (</w:t>
            </w:r>
            <w:r w:rsidRPr="00CA168E">
              <w:rPr>
                <w:rFonts w:ascii="Arial" w:hAnsi="Arial" w:cs="Arial"/>
                <w:bCs/>
                <w:sz w:val="22"/>
                <w:szCs w:val="22"/>
              </w:rPr>
              <w:t>firma</w:t>
            </w:r>
            <w:r w:rsidR="008D4328" w:rsidRPr="00CA168E">
              <w:rPr>
                <w:rFonts w:ascii="Arial" w:hAnsi="Arial" w:cs="Arial"/>
                <w:bCs/>
                <w:sz w:val="22"/>
                <w:szCs w:val="22"/>
              </w:rPr>
              <w:t>/nazwa</w:t>
            </w:r>
            <w:r w:rsidRPr="00CA168E">
              <w:rPr>
                <w:rFonts w:ascii="Arial" w:hAnsi="Arial" w:cs="Arial"/>
                <w:bCs/>
                <w:sz w:val="22"/>
                <w:szCs w:val="22"/>
              </w:rPr>
              <w:t>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0D6F0826" w14:textId="0EAD7ACF" w:rsidR="004A3437" w:rsidRPr="00CA168E" w:rsidRDefault="004A3437" w:rsidP="00C73316">
            <w:pPr>
              <w:spacing w:before="240" w:after="240"/>
              <w:ind w:left="8" w:hanging="8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A168E">
              <w:rPr>
                <w:rFonts w:ascii="Arial" w:hAnsi="Arial" w:cs="Arial"/>
                <w:bCs/>
                <w:sz w:val="22"/>
                <w:szCs w:val="22"/>
              </w:rPr>
              <w:t xml:space="preserve">Zakres </w:t>
            </w:r>
            <w:r w:rsidR="009711B3" w:rsidRPr="00CA168E">
              <w:rPr>
                <w:rFonts w:ascii="Arial" w:hAnsi="Arial" w:cs="Arial"/>
                <w:bCs/>
                <w:sz w:val="22"/>
                <w:szCs w:val="22"/>
              </w:rPr>
              <w:t>usług, który zostanie wykonany</w:t>
            </w:r>
            <w:r w:rsidR="00DA557A" w:rsidRPr="00CA168E">
              <w:rPr>
                <w:rFonts w:ascii="Arial" w:hAnsi="Arial" w:cs="Arial"/>
                <w:bCs/>
                <w:sz w:val="22"/>
                <w:szCs w:val="22"/>
              </w:rPr>
              <w:t xml:space="preserve"> przez danego W</w:t>
            </w:r>
            <w:r w:rsidRPr="00CA168E">
              <w:rPr>
                <w:rFonts w:ascii="Arial" w:hAnsi="Arial" w:cs="Arial"/>
                <w:bCs/>
                <w:sz w:val="22"/>
                <w:szCs w:val="22"/>
              </w:rPr>
              <w:t>ykonawcę wspólnie ubiegającego się o udzielenie zamówienia</w:t>
            </w:r>
          </w:p>
        </w:tc>
      </w:tr>
      <w:tr w:rsidR="004A3437" w:rsidRPr="00CA168E" w14:paraId="5BB4A71C" w14:textId="77777777" w:rsidTr="0005672C">
        <w:trPr>
          <w:trHeight w:val="380"/>
        </w:trPr>
        <w:tc>
          <w:tcPr>
            <w:tcW w:w="4176" w:type="dxa"/>
            <w:shd w:val="clear" w:color="auto" w:fill="auto"/>
          </w:tcPr>
          <w:p w14:paraId="2B23FA72" w14:textId="77777777" w:rsidR="004A3437" w:rsidRPr="00CA168E" w:rsidRDefault="004A3437" w:rsidP="004A3437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E4BC441" w14:textId="77777777" w:rsidR="004A3437" w:rsidRPr="00CA168E" w:rsidRDefault="004A3437" w:rsidP="004A3437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3437" w:rsidRPr="00CA168E" w14:paraId="40AFE286" w14:textId="77777777" w:rsidTr="0005672C">
        <w:trPr>
          <w:trHeight w:val="206"/>
        </w:trPr>
        <w:tc>
          <w:tcPr>
            <w:tcW w:w="4176" w:type="dxa"/>
            <w:shd w:val="clear" w:color="auto" w:fill="auto"/>
          </w:tcPr>
          <w:p w14:paraId="3C7BD189" w14:textId="77777777" w:rsidR="004A3437" w:rsidRPr="00CA168E" w:rsidRDefault="004A3437" w:rsidP="004A3437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752251FA" w14:textId="77777777" w:rsidR="004A3437" w:rsidRPr="00CA168E" w:rsidRDefault="004A3437" w:rsidP="004A3437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3437" w:rsidRPr="00CA168E" w14:paraId="6903858D" w14:textId="77777777" w:rsidTr="0005672C">
        <w:trPr>
          <w:trHeight w:val="174"/>
        </w:trPr>
        <w:tc>
          <w:tcPr>
            <w:tcW w:w="4176" w:type="dxa"/>
            <w:shd w:val="clear" w:color="auto" w:fill="auto"/>
          </w:tcPr>
          <w:p w14:paraId="36920E84" w14:textId="77777777" w:rsidR="004A3437" w:rsidRPr="00CA168E" w:rsidRDefault="004A3437" w:rsidP="004A3437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C439DA5" w14:textId="77777777" w:rsidR="004A3437" w:rsidRPr="00CA168E" w:rsidRDefault="004A3437" w:rsidP="004A3437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07EBD8ED" w14:textId="77777777" w:rsidR="00CA168E" w:rsidRDefault="00CA168E" w:rsidP="00CA168E">
      <w:pPr>
        <w:pStyle w:val="Akapitzlist"/>
        <w:spacing w:before="120" w:after="120"/>
        <w:ind w:left="426"/>
        <w:jc w:val="both"/>
        <w:rPr>
          <w:rFonts w:ascii="Arial" w:hAnsi="Arial" w:cs="Arial"/>
          <w:bCs/>
          <w:sz w:val="22"/>
          <w:szCs w:val="22"/>
        </w:rPr>
      </w:pPr>
    </w:p>
    <w:p w14:paraId="7DEDB93C" w14:textId="77777777" w:rsidR="00CA168E" w:rsidRDefault="00CA168E" w:rsidP="00CA168E">
      <w:pPr>
        <w:pStyle w:val="Akapitzlist"/>
        <w:spacing w:before="120" w:after="120"/>
        <w:ind w:left="426"/>
        <w:jc w:val="both"/>
        <w:rPr>
          <w:rFonts w:ascii="Arial" w:hAnsi="Arial" w:cs="Arial"/>
          <w:bCs/>
          <w:sz w:val="22"/>
          <w:szCs w:val="22"/>
        </w:rPr>
      </w:pPr>
    </w:p>
    <w:p w14:paraId="23E83B65" w14:textId="77777777" w:rsidR="00CA168E" w:rsidRDefault="00CA168E" w:rsidP="00CA168E">
      <w:pPr>
        <w:pStyle w:val="Akapitzlist"/>
        <w:spacing w:before="120" w:after="120"/>
        <w:ind w:left="426"/>
        <w:jc w:val="both"/>
        <w:rPr>
          <w:rFonts w:ascii="Arial" w:hAnsi="Arial" w:cs="Arial"/>
          <w:bCs/>
          <w:sz w:val="22"/>
          <w:szCs w:val="22"/>
        </w:rPr>
      </w:pPr>
    </w:p>
    <w:p w14:paraId="1F3B4A44" w14:textId="77777777" w:rsidR="00CA168E" w:rsidRDefault="00CA168E" w:rsidP="00CA168E">
      <w:pPr>
        <w:pStyle w:val="Akapitzlist"/>
        <w:spacing w:before="120" w:after="120"/>
        <w:ind w:left="426"/>
        <w:jc w:val="both"/>
        <w:rPr>
          <w:rFonts w:ascii="Arial" w:hAnsi="Arial" w:cs="Arial"/>
          <w:bCs/>
          <w:sz w:val="22"/>
          <w:szCs w:val="22"/>
        </w:rPr>
      </w:pPr>
    </w:p>
    <w:p w14:paraId="4C5E13CD" w14:textId="484EED6C" w:rsidR="002B0E6E" w:rsidRPr="00CA168E" w:rsidRDefault="009711B3" w:rsidP="00B20286">
      <w:pPr>
        <w:pStyle w:val="Akapitzlist"/>
        <w:numPr>
          <w:ilvl w:val="0"/>
          <w:numId w:val="5"/>
        </w:numPr>
        <w:spacing w:before="120"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CA168E">
        <w:rPr>
          <w:rFonts w:ascii="Arial" w:hAnsi="Arial" w:cs="Arial"/>
          <w:bCs/>
          <w:sz w:val="22"/>
          <w:szCs w:val="22"/>
        </w:rPr>
        <w:lastRenderedPageBreak/>
        <w:t>Następujące zakresy usług</w:t>
      </w:r>
      <w:r w:rsidR="00916821" w:rsidRPr="00CA168E">
        <w:rPr>
          <w:rFonts w:ascii="Arial" w:hAnsi="Arial" w:cs="Arial"/>
          <w:bCs/>
          <w:sz w:val="22"/>
          <w:szCs w:val="22"/>
        </w:rPr>
        <w:t xml:space="preserve"> wchodzące w przedmiot zamówienia zamierzamy zlecić </w:t>
      </w:r>
      <w:r w:rsidR="005F2C5C" w:rsidRPr="00CA168E">
        <w:rPr>
          <w:rFonts w:ascii="Arial" w:hAnsi="Arial" w:cs="Arial"/>
          <w:bCs/>
          <w:sz w:val="22"/>
          <w:szCs w:val="22"/>
        </w:rPr>
        <w:t xml:space="preserve">następującym </w:t>
      </w:r>
      <w:r w:rsidR="00916821" w:rsidRPr="00CA168E">
        <w:rPr>
          <w:rFonts w:ascii="Arial" w:hAnsi="Arial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CA168E" w14:paraId="68F1F529" w14:textId="77777777" w:rsidTr="000B6F32">
        <w:tc>
          <w:tcPr>
            <w:tcW w:w="4209" w:type="dxa"/>
            <w:shd w:val="clear" w:color="auto" w:fill="auto"/>
          </w:tcPr>
          <w:p w14:paraId="502A6CA6" w14:textId="29FE9E35" w:rsidR="002B0E6E" w:rsidRPr="00CA168E" w:rsidRDefault="00DA557A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A168E">
              <w:rPr>
                <w:rFonts w:ascii="Arial" w:hAnsi="Arial" w:cs="Arial"/>
                <w:bCs/>
                <w:sz w:val="22"/>
                <w:szCs w:val="22"/>
              </w:rPr>
              <w:t>Podwykonawca (firma</w:t>
            </w:r>
            <w:r w:rsidR="008D4328" w:rsidRPr="00CA168E">
              <w:rPr>
                <w:rFonts w:ascii="Arial" w:hAnsi="Arial" w:cs="Arial"/>
                <w:bCs/>
                <w:sz w:val="22"/>
                <w:szCs w:val="22"/>
              </w:rPr>
              <w:t>/nazwa</w:t>
            </w:r>
            <w:r w:rsidR="00872531" w:rsidRPr="00CA168E">
              <w:rPr>
                <w:rFonts w:ascii="Arial" w:hAnsi="Arial" w:cs="Arial"/>
                <w:bCs/>
                <w:sz w:val="22"/>
                <w:szCs w:val="22"/>
              </w:rPr>
              <w:t>, adres</w:t>
            </w:r>
            <w:r w:rsidR="002B0E6E" w:rsidRPr="00CA168E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0696F998" w14:textId="28C90417" w:rsidR="002B0E6E" w:rsidRPr="00CA168E" w:rsidRDefault="002B0E6E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A168E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CA168E" w14:paraId="3EA2D8E1" w14:textId="77777777" w:rsidTr="0005672C">
        <w:trPr>
          <w:trHeight w:val="507"/>
        </w:trPr>
        <w:tc>
          <w:tcPr>
            <w:tcW w:w="4209" w:type="dxa"/>
            <w:shd w:val="clear" w:color="auto" w:fill="auto"/>
          </w:tcPr>
          <w:p w14:paraId="255727E6" w14:textId="77777777" w:rsidR="002B0E6E" w:rsidRPr="00CA168E" w:rsidRDefault="002B0E6E" w:rsidP="00FC3462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CA168E" w:rsidRDefault="002B0E6E" w:rsidP="00FC3462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E64B8" w:rsidRPr="00CA168E" w14:paraId="7698DBE7" w14:textId="77777777" w:rsidTr="0005672C">
        <w:trPr>
          <w:trHeight w:val="617"/>
        </w:trPr>
        <w:tc>
          <w:tcPr>
            <w:tcW w:w="4209" w:type="dxa"/>
            <w:shd w:val="clear" w:color="auto" w:fill="auto"/>
          </w:tcPr>
          <w:p w14:paraId="086706F5" w14:textId="77777777" w:rsidR="002B0E6E" w:rsidRPr="00CA168E" w:rsidRDefault="002B0E6E" w:rsidP="00FC3462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CA168E" w:rsidRDefault="002B0E6E" w:rsidP="00FC3462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E64B8" w:rsidRPr="00CA168E" w14:paraId="5CF510F2" w14:textId="77777777" w:rsidTr="0005672C">
        <w:trPr>
          <w:trHeight w:val="425"/>
        </w:trPr>
        <w:tc>
          <w:tcPr>
            <w:tcW w:w="4209" w:type="dxa"/>
            <w:shd w:val="clear" w:color="auto" w:fill="auto"/>
          </w:tcPr>
          <w:p w14:paraId="6139148B" w14:textId="77777777" w:rsidR="002B0E6E" w:rsidRPr="00CA168E" w:rsidRDefault="002B0E6E" w:rsidP="00FC3462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CA168E" w:rsidRDefault="002B0E6E" w:rsidP="00FC3462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8CF0FFA" w14:textId="77777777" w:rsidR="009E0CF0" w:rsidRPr="00CA168E" w:rsidRDefault="00CF57A9" w:rsidP="00FA7EDD">
      <w:pPr>
        <w:spacing w:before="240" w:after="24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CA168E">
        <w:rPr>
          <w:rFonts w:ascii="Arial" w:hAnsi="Arial" w:cs="Arial"/>
          <w:bCs/>
          <w:sz w:val="22"/>
          <w:szCs w:val="22"/>
        </w:rPr>
        <w:t>Nazwy (firmy) podwykonawców, na których zasoby powołujemy się</w:t>
      </w:r>
      <w:r w:rsidR="009E0CF0" w:rsidRPr="00CA168E">
        <w:rPr>
          <w:rFonts w:ascii="Arial" w:hAnsi="Arial" w:cs="Arial"/>
          <w:bCs/>
          <w:sz w:val="22"/>
          <w:szCs w:val="22"/>
        </w:rPr>
        <w:t xml:space="preserve"> </w:t>
      </w:r>
      <w:r w:rsidRPr="00CA168E">
        <w:rPr>
          <w:rFonts w:ascii="Arial" w:hAnsi="Arial" w:cs="Arial"/>
          <w:bCs/>
          <w:sz w:val="22"/>
          <w:szCs w:val="22"/>
        </w:rPr>
        <w:t>w celu wykaza</w:t>
      </w:r>
      <w:r w:rsidR="00155E84" w:rsidRPr="00CA168E">
        <w:rPr>
          <w:rFonts w:ascii="Arial" w:hAnsi="Arial" w:cs="Arial"/>
          <w:bCs/>
          <w:sz w:val="22"/>
          <w:szCs w:val="22"/>
        </w:rPr>
        <w:t>nia spełniania warunków udziału</w:t>
      </w:r>
      <w:r w:rsidR="00C42AEA" w:rsidRPr="00CA168E">
        <w:rPr>
          <w:rFonts w:ascii="Arial" w:hAnsi="Arial" w:cs="Arial"/>
          <w:bCs/>
          <w:sz w:val="22"/>
          <w:szCs w:val="22"/>
        </w:rPr>
        <w:t xml:space="preserve"> </w:t>
      </w:r>
      <w:r w:rsidR="00155E84" w:rsidRPr="00CA168E">
        <w:rPr>
          <w:rFonts w:ascii="Arial" w:hAnsi="Arial" w:cs="Arial"/>
          <w:bCs/>
          <w:sz w:val="22"/>
          <w:szCs w:val="22"/>
        </w:rPr>
        <w:t>w postępowaniu</w:t>
      </w:r>
      <w:r w:rsidRPr="00CA168E">
        <w:rPr>
          <w:rFonts w:ascii="Arial" w:hAnsi="Arial" w:cs="Arial"/>
          <w:bCs/>
          <w:sz w:val="22"/>
          <w:szCs w:val="22"/>
        </w:rPr>
        <w:t>:</w:t>
      </w:r>
      <w:r w:rsidR="00C42AEA" w:rsidRPr="00CA168E">
        <w:rPr>
          <w:rFonts w:ascii="Arial" w:hAnsi="Arial" w:cs="Arial"/>
          <w:bCs/>
          <w:sz w:val="22"/>
          <w:szCs w:val="22"/>
        </w:rPr>
        <w:t xml:space="preserve"> </w:t>
      </w:r>
    </w:p>
    <w:p w14:paraId="3BAAD917" w14:textId="06337D67" w:rsidR="009E0CF0" w:rsidRPr="00CA168E" w:rsidRDefault="00CF57A9" w:rsidP="009E0CF0">
      <w:pPr>
        <w:spacing w:before="240" w:after="24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CA168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</w:t>
      </w:r>
      <w:r w:rsidR="00CA168E">
        <w:rPr>
          <w:rFonts w:ascii="Arial" w:hAnsi="Arial" w:cs="Arial"/>
          <w:bCs/>
          <w:sz w:val="22"/>
          <w:szCs w:val="22"/>
        </w:rPr>
        <w:t>____________</w:t>
      </w:r>
    </w:p>
    <w:p w14:paraId="3C9C0A8F" w14:textId="77777777" w:rsidR="009E0CF0" w:rsidRPr="00CA168E" w:rsidRDefault="009E0CF0" w:rsidP="009E0CF0">
      <w:pPr>
        <w:pStyle w:val="Akapitzlist"/>
        <w:numPr>
          <w:ilvl w:val="0"/>
          <w:numId w:val="5"/>
        </w:numPr>
        <w:suppressAutoHyphens w:val="0"/>
        <w:spacing w:before="240" w:after="240"/>
        <w:ind w:left="425" w:hanging="425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CA168E">
        <w:rPr>
          <w:rFonts w:ascii="Arial" w:hAnsi="Arial" w:cs="Arial"/>
          <w:bCs/>
          <w:sz w:val="22"/>
          <w:szCs w:val="22"/>
        </w:rPr>
        <w:t>Wszelką korespondencję w sprawie niniejszego postępowania należy kierować na:</w:t>
      </w:r>
    </w:p>
    <w:p w14:paraId="2801B122" w14:textId="46553755" w:rsidR="009E0CF0" w:rsidRPr="00CA168E" w:rsidRDefault="009E0CF0" w:rsidP="009E0CF0">
      <w:pPr>
        <w:pStyle w:val="Akapitzlist"/>
        <w:suppressAutoHyphens w:val="0"/>
        <w:spacing w:before="240" w:after="240"/>
        <w:ind w:left="425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CA168E">
        <w:rPr>
          <w:rFonts w:ascii="Arial" w:hAnsi="Arial" w:cs="Arial"/>
          <w:bCs/>
          <w:sz w:val="22"/>
          <w:szCs w:val="22"/>
        </w:rPr>
        <w:t xml:space="preserve">e-mail: ___________________________________________________________________ </w:t>
      </w:r>
      <w:r w:rsidRPr="00CA168E">
        <w:rPr>
          <w:rFonts w:ascii="Arial" w:hAnsi="Arial" w:cs="Arial"/>
          <w:bCs/>
          <w:sz w:val="22"/>
          <w:szCs w:val="22"/>
        </w:rPr>
        <w:tab/>
      </w:r>
    </w:p>
    <w:p w14:paraId="6064FC03" w14:textId="75789630" w:rsidR="006616A6" w:rsidRPr="00CA168E" w:rsidRDefault="005F4C12" w:rsidP="00B20286">
      <w:pPr>
        <w:pStyle w:val="Akapitzlist"/>
        <w:numPr>
          <w:ilvl w:val="0"/>
          <w:numId w:val="5"/>
        </w:numPr>
        <w:suppressAutoHyphens w:val="0"/>
        <w:spacing w:before="240" w:after="240"/>
        <w:ind w:left="425" w:hanging="425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bookmarkStart w:id="0" w:name="_GoBack"/>
      <w:bookmarkEnd w:id="0"/>
      <w:r w:rsidRPr="00CA168E">
        <w:rPr>
          <w:rFonts w:ascii="Arial" w:hAnsi="Arial" w:cs="Arial"/>
          <w:sz w:val="22"/>
          <w:szCs w:val="22"/>
          <w:lang w:eastAsia="pl-PL"/>
        </w:rPr>
        <w:t>Oświadczamy</w:t>
      </w:r>
      <w:r w:rsidR="006616A6" w:rsidRPr="00CA168E">
        <w:rPr>
          <w:rFonts w:ascii="Arial" w:hAnsi="Arial" w:cs="Arial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CA168E">
        <w:rPr>
          <w:rFonts w:ascii="Arial" w:hAnsi="Arial" w:cs="Arial"/>
          <w:sz w:val="22"/>
          <w:szCs w:val="22"/>
          <w:lang w:eastAsia="pl-PL"/>
        </w:rPr>
        <w:t xml:space="preserve"> r. nr</w:t>
      </w:r>
      <w:r w:rsidR="006616A6" w:rsidRPr="00CA168E">
        <w:rPr>
          <w:rFonts w:ascii="Arial" w:hAnsi="Arial" w:cs="Arial"/>
          <w:sz w:val="22"/>
          <w:szCs w:val="22"/>
          <w:lang w:eastAsia="pl-PL"/>
        </w:rPr>
        <w:t>.</w:t>
      </w:r>
      <w:r w:rsidR="002E64B8" w:rsidRPr="00CA168E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616A6" w:rsidRPr="00CA168E">
        <w:rPr>
          <w:rFonts w:ascii="Arial" w:hAnsi="Arial" w:cs="Arial"/>
          <w:sz w:val="22"/>
          <w:szCs w:val="22"/>
          <w:lang w:eastAsia="pl-PL"/>
        </w:rPr>
        <w:t>119</w:t>
      </w:r>
      <w:r w:rsidR="002E64B8" w:rsidRPr="00CA168E">
        <w:rPr>
          <w:rFonts w:ascii="Arial" w:hAnsi="Arial" w:cs="Arial"/>
          <w:sz w:val="22"/>
          <w:szCs w:val="22"/>
          <w:lang w:eastAsia="pl-PL"/>
        </w:rPr>
        <w:t xml:space="preserve"> s</w:t>
      </w:r>
      <w:r w:rsidR="006616A6" w:rsidRPr="00CA168E">
        <w:rPr>
          <w:rFonts w:ascii="Arial" w:hAnsi="Arial" w:cs="Arial"/>
          <w:sz w:val="22"/>
          <w:szCs w:val="22"/>
          <w:lang w:eastAsia="pl-PL"/>
        </w:rPr>
        <w:t>.</w:t>
      </w:r>
      <w:r w:rsidR="002E64B8" w:rsidRPr="00CA168E">
        <w:rPr>
          <w:rFonts w:ascii="Arial" w:hAnsi="Arial" w:cs="Arial"/>
          <w:sz w:val="22"/>
          <w:szCs w:val="22"/>
          <w:lang w:eastAsia="pl-PL"/>
        </w:rPr>
        <w:t xml:space="preserve"> 1</w:t>
      </w:r>
      <w:r w:rsidR="00445412" w:rsidRPr="00CA168E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616A6" w:rsidRPr="00CA168E">
        <w:rPr>
          <w:rFonts w:ascii="Arial" w:hAnsi="Arial" w:cs="Arial"/>
          <w:sz w:val="22"/>
          <w:szCs w:val="22"/>
          <w:lang w:eastAsia="pl-PL"/>
        </w:rPr>
        <w:t>– „RODO”).</w:t>
      </w:r>
      <w:r w:rsidR="00FC3462" w:rsidRPr="00CA168E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372F9F98" w14:textId="77777777" w:rsidR="00BB5F92" w:rsidRPr="00CA168E" w:rsidRDefault="006616A6" w:rsidP="00BB5F92">
      <w:pPr>
        <w:pStyle w:val="Akapitzlist"/>
        <w:numPr>
          <w:ilvl w:val="0"/>
          <w:numId w:val="5"/>
        </w:numPr>
        <w:suppressAutoHyphens w:val="0"/>
        <w:spacing w:before="240" w:after="240"/>
        <w:ind w:left="425" w:hanging="425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CA168E">
        <w:rPr>
          <w:rFonts w:ascii="Arial" w:hAnsi="Arial" w:cs="Arial"/>
          <w:sz w:val="22"/>
          <w:szCs w:val="22"/>
          <w:lang w:eastAsia="pl-PL"/>
        </w:rPr>
        <w:t xml:space="preserve">Oświadczamy, że wypełniliśmy obowiązki informacyjne przewidziane w art. 13 lub art. 14 </w:t>
      </w:r>
      <w:r w:rsidR="005F4C12" w:rsidRPr="00CA168E">
        <w:rPr>
          <w:rFonts w:ascii="Arial" w:hAnsi="Arial" w:cs="Arial"/>
          <w:sz w:val="22"/>
          <w:szCs w:val="22"/>
          <w:lang w:eastAsia="pl-PL"/>
        </w:rPr>
        <w:t xml:space="preserve">RODO </w:t>
      </w:r>
      <w:r w:rsidRPr="00CA168E">
        <w:rPr>
          <w:rFonts w:ascii="Arial" w:hAnsi="Arial" w:cs="Arial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CA168E">
        <w:rPr>
          <w:rFonts w:ascii="Arial" w:hAnsi="Arial" w:cs="Arial"/>
          <w:sz w:val="22"/>
          <w:szCs w:val="22"/>
          <w:lang w:eastAsia="pl-PL"/>
        </w:rPr>
        <w:t>nego w niniejszym postępowaniu.</w:t>
      </w:r>
    </w:p>
    <w:p w14:paraId="40F7582B" w14:textId="390A633C" w:rsidR="00EA0303" w:rsidRPr="00CA168E" w:rsidRDefault="00EA0303" w:rsidP="00BB5F92">
      <w:pPr>
        <w:pStyle w:val="Akapitzlist"/>
        <w:numPr>
          <w:ilvl w:val="0"/>
          <w:numId w:val="5"/>
        </w:numPr>
        <w:suppressAutoHyphens w:val="0"/>
        <w:spacing w:before="240" w:after="240"/>
        <w:ind w:left="425" w:hanging="425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CA168E">
        <w:rPr>
          <w:rFonts w:ascii="Arial" w:hAnsi="Arial" w:cs="Arial"/>
          <w:bCs/>
          <w:sz w:val="22"/>
          <w:szCs w:val="22"/>
        </w:rPr>
        <w:t>Załącznikami do niniejszej oferty są:</w:t>
      </w:r>
    </w:p>
    <w:p w14:paraId="6BFE512B" w14:textId="43235C9D" w:rsidR="00EA0303" w:rsidRPr="00CA168E" w:rsidRDefault="00410236" w:rsidP="00EA030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</w:t>
      </w:r>
      <w:r w:rsidR="00EA0303" w:rsidRPr="00CA168E">
        <w:rPr>
          <w:rFonts w:ascii="Arial" w:hAnsi="Arial" w:cs="Arial"/>
          <w:bCs/>
          <w:sz w:val="22"/>
          <w:szCs w:val="22"/>
        </w:rPr>
        <w:t>_____________________________________________________________________</w:t>
      </w:r>
    </w:p>
    <w:p w14:paraId="167CDFE0" w14:textId="3EA4DEA2" w:rsidR="00EA0303" w:rsidRPr="00CA168E" w:rsidRDefault="00410236" w:rsidP="00EA030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</w:t>
      </w:r>
      <w:r w:rsidR="00EA0303" w:rsidRPr="00CA168E">
        <w:rPr>
          <w:rFonts w:ascii="Arial" w:hAnsi="Arial" w:cs="Arial"/>
          <w:bCs/>
          <w:sz w:val="22"/>
          <w:szCs w:val="22"/>
        </w:rPr>
        <w:t>_____________________________________________________________________</w:t>
      </w:r>
    </w:p>
    <w:p w14:paraId="5E8DC68B" w14:textId="77777777" w:rsidR="00BB5F92" w:rsidRDefault="00BB5F92" w:rsidP="00EA0303">
      <w:pPr>
        <w:pStyle w:val="Akapitzlist"/>
        <w:spacing w:before="120"/>
        <w:ind w:left="1414"/>
        <w:jc w:val="both"/>
        <w:rPr>
          <w:rFonts w:ascii="Arial" w:hAnsi="Arial" w:cs="Arial"/>
          <w:bCs/>
          <w:sz w:val="22"/>
          <w:szCs w:val="22"/>
        </w:rPr>
      </w:pPr>
    </w:p>
    <w:p w14:paraId="55FDC065" w14:textId="77777777" w:rsidR="00410236" w:rsidRDefault="00410236" w:rsidP="00EA0303">
      <w:pPr>
        <w:pStyle w:val="Akapitzlist"/>
        <w:spacing w:before="120"/>
        <w:ind w:left="1414"/>
        <w:jc w:val="both"/>
        <w:rPr>
          <w:rFonts w:ascii="Arial" w:hAnsi="Arial" w:cs="Arial"/>
          <w:bCs/>
          <w:sz w:val="22"/>
          <w:szCs w:val="22"/>
        </w:rPr>
      </w:pPr>
    </w:p>
    <w:p w14:paraId="02CAD0D7" w14:textId="77777777" w:rsidR="00410236" w:rsidRPr="00CA168E" w:rsidRDefault="00410236" w:rsidP="00EA0303">
      <w:pPr>
        <w:pStyle w:val="Akapitzlist"/>
        <w:spacing w:before="120"/>
        <w:ind w:left="1414"/>
        <w:jc w:val="both"/>
        <w:rPr>
          <w:rFonts w:ascii="Arial" w:hAnsi="Arial" w:cs="Arial"/>
          <w:bCs/>
          <w:sz w:val="22"/>
          <w:szCs w:val="22"/>
        </w:rPr>
      </w:pPr>
    </w:p>
    <w:p w14:paraId="6F5DF073" w14:textId="455AAB2D" w:rsidR="00BB5F92" w:rsidRPr="00CA168E" w:rsidRDefault="00EA0303" w:rsidP="00BB5F92">
      <w:pPr>
        <w:ind w:left="5664"/>
        <w:jc w:val="both"/>
        <w:rPr>
          <w:rFonts w:ascii="Arial" w:hAnsi="Arial" w:cs="Arial"/>
          <w:bCs/>
          <w:sz w:val="22"/>
          <w:szCs w:val="22"/>
        </w:rPr>
      </w:pPr>
      <w:bookmarkStart w:id="1" w:name="_Hlk43743063"/>
      <w:r w:rsidRPr="00CA168E">
        <w:rPr>
          <w:rFonts w:ascii="Arial" w:hAnsi="Arial" w:cs="Arial"/>
          <w:bCs/>
          <w:sz w:val="22"/>
          <w:szCs w:val="22"/>
        </w:rPr>
        <w:t>___________</w:t>
      </w:r>
      <w:bookmarkStart w:id="2" w:name="_Hlk43743043"/>
      <w:r w:rsidR="00CA168E">
        <w:rPr>
          <w:rFonts w:ascii="Arial" w:hAnsi="Arial" w:cs="Arial"/>
          <w:bCs/>
          <w:sz w:val="22"/>
          <w:szCs w:val="22"/>
        </w:rPr>
        <w:t xml:space="preserve">________________ </w:t>
      </w:r>
      <w:r w:rsidRPr="00CA168E">
        <w:rPr>
          <w:rFonts w:ascii="Arial" w:hAnsi="Arial" w:cs="Arial"/>
          <w:bCs/>
          <w:sz w:val="22"/>
          <w:szCs w:val="22"/>
        </w:rPr>
        <w:t>(podpis</w:t>
      </w:r>
      <w:r w:rsidR="00BB5F92" w:rsidRPr="00CA168E">
        <w:rPr>
          <w:rFonts w:ascii="Arial" w:hAnsi="Arial" w:cs="Arial"/>
          <w:bCs/>
          <w:sz w:val="22"/>
          <w:szCs w:val="22"/>
        </w:rPr>
        <w:t xml:space="preserve"> Wykonawcy/</w:t>
      </w:r>
    </w:p>
    <w:p w14:paraId="032B953A" w14:textId="7EF761CB" w:rsidR="00BB5F92" w:rsidRPr="00CA168E" w:rsidRDefault="00BB5F92" w:rsidP="00BB5F92">
      <w:pPr>
        <w:ind w:left="5664"/>
        <w:jc w:val="both"/>
        <w:rPr>
          <w:rFonts w:ascii="Arial" w:hAnsi="Arial" w:cs="Arial"/>
          <w:bCs/>
          <w:sz w:val="22"/>
          <w:szCs w:val="22"/>
        </w:rPr>
      </w:pPr>
      <w:r w:rsidRPr="00CA168E">
        <w:rPr>
          <w:rFonts w:ascii="Arial" w:hAnsi="Arial" w:cs="Arial"/>
          <w:bCs/>
          <w:sz w:val="22"/>
          <w:szCs w:val="22"/>
        </w:rPr>
        <w:t>pełnomocnika Wykonawców</w:t>
      </w:r>
    </w:p>
    <w:p w14:paraId="4C93B159" w14:textId="734025CF" w:rsidR="00BB5F92" w:rsidRPr="00CA168E" w:rsidRDefault="00BB5F92" w:rsidP="00BB5F92">
      <w:pPr>
        <w:ind w:left="5664"/>
        <w:jc w:val="both"/>
        <w:rPr>
          <w:rFonts w:ascii="Arial" w:hAnsi="Arial" w:cs="Arial"/>
          <w:bCs/>
          <w:sz w:val="22"/>
          <w:szCs w:val="22"/>
        </w:rPr>
      </w:pPr>
      <w:r w:rsidRPr="00CA168E">
        <w:rPr>
          <w:rFonts w:ascii="Arial" w:hAnsi="Arial" w:cs="Arial"/>
          <w:bCs/>
          <w:sz w:val="22"/>
          <w:szCs w:val="22"/>
        </w:rPr>
        <w:t xml:space="preserve">wspólnie ubiegających się </w:t>
      </w:r>
    </w:p>
    <w:p w14:paraId="3E3DBFA9" w14:textId="590778E7" w:rsidR="00EA0303" w:rsidRPr="00CA168E" w:rsidRDefault="00BB5F92" w:rsidP="00BB5F92">
      <w:pPr>
        <w:ind w:left="5664"/>
        <w:jc w:val="both"/>
        <w:rPr>
          <w:rFonts w:ascii="Arial" w:hAnsi="Arial" w:cs="Arial"/>
          <w:bCs/>
          <w:sz w:val="22"/>
          <w:szCs w:val="22"/>
        </w:rPr>
      </w:pPr>
      <w:r w:rsidRPr="00CA168E">
        <w:rPr>
          <w:rFonts w:ascii="Arial" w:hAnsi="Arial" w:cs="Arial"/>
          <w:bCs/>
          <w:sz w:val="22"/>
          <w:szCs w:val="22"/>
        </w:rPr>
        <w:t>o udzielenie zamówienia</w:t>
      </w:r>
      <w:r w:rsidR="00EA0303" w:rsidRPr="00CA168E">
        <w:rPr>
          <w:rFonts w:ascii="Arial" w:hAnsi="Arial" w:cs="Arial"/>
          <w:bCs/>
          <w:sz w:val="22"/>
          <w:szCs w:val="22"/>
        </w:rPr>
        <w:t>)</w:t>
      </w:r>
    </w:p>
    <w:bookmarkEnd w:id="1"/>
    <w:bookmarkEnd w:id="2"/>
    <w:p w14:paraId="43038E52" w14:textId="7D01F64C" w:rsidR="002B4E7F" w:rsidRPr="002E64B8" w:rsidRDefault="002B4E7F" w:rsidP="00EA0303">
      <w:pPr>
        <w:ind w:left="284" w:firstLine="142"/>
        <w:jc w:val="both"/>
        <w:rPr>
          <w:rFonts w:ascii="Cambria" w:hAnsi="Cambria" w:cs="Arial"/>
          <w:bCs/>
          <w:sz w:val="22"/>
          <w:szCs w:val="22"/>
        </w:rPr>
      </w:pP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087FC" w16cex:dateUtc="2023-05-30T12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7DFC09" w16cid:durableId="282087F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3BBFAA" w14:textId="77777777" w:rsidR="003B64E3" w:rsidRDefault="003B64E3">
      <w:r>
        <w:separator/>
      </w:r>
    </w:p>
  </w:endnote>
  <w:endnote w:type="continuationSeparator" w:id="0">
    <w:p w14:paraId="40CF0C00" w14:textId="77777777" w:rsidR="003B64E3" w:rsidRDefault="003B6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5C7B2F">
      <w:rPr>
        <w:rFonts w:ascii="Cambria" w:hAnsi="Cambria"/>
        <w:noProof/>
      </w:rPr>
      <w:t>3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5C7B2F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11575E" w14:textId="77777777" w:rsidR="003B64E3" w:rsidRDefault="003B64E3">
      <w:r>
        <w:separator/>
      </w:r>
    </w:p>
  </w:footnote>
  <w:footnote w:type="continuationSeparator" w:id="0">
    <w:p w14:paraId="3F7FEBF4" w14:textId="77777777" w:rsidR="003B64E3" w:rsidRDefault="003B64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FCF10D1"/>
    <w:multiLevelType w:val="hybridMultilevel"/>
    <w:tmpl w:val="DF181908"/>
    <w:lvl w:ilvl="0" w:tplc="36CCAF8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6" w15:restartNumberingAfterBreak="0">
    <w:nsid w:val="66BE414F"/>
    <w:multiLevelType w:val="hybridMultilevel"/>
    <w:tmpl w:val="0C8EE832"/>
    <w:lvl w:ilvl="0" w:tplc="142638B6">
      <w:start w:val="1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8" w15:restartNumberingAfterBreak="0">
    <w:nsid w:val="75127730"/>
    <w:multiLevelType w:val="hybridMultilevel"/>
    <w:tmpl w:val="73003442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  <w:lvlOverride w:ilvl="0">
      <w:startOverride w:val="1"/>
    </w:lvlOverride>
  </w:num>
  <w:num w:numId="3">
    <w:abstractNumId w:val="35"/>
    <w:lvlOverride w:ilvl="0">
      <w:startOverride w:val="1"/>
    </w:lvlOverride>
  </w:num>
  <w:num w:numId="4">
    <w:abstractNumId w:val="33"/>
    <w:lvlOverride w:ilvl="0">
      <w:startOverride w:val="1"/>
    </w:lvlOverride>
  </w:num>
  <w:num w:numId="5">
    <w:abstractNumId w:val="34"/>
  </w:num>
  <w:num w:numId="6">
    <w:abstractNumId w:val="36"/>
  </w:num>
  <w:num w:numId="7">
    <w:abstractNumId w:val="38"/>
  </w:num>
  <w:num w:numId="8">
    <w:abstractNumId w:val="3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AC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3A57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672C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76FCF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3381"/>
    <w:rsid w:val="000A4391"/>
    <w:rsid w:val="000A53E5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0A8E"/>
    <w:rsid w:val="00111524"/>
    <w:rsid w:val="00111526"/>
    <w:rsid w:val="00112579"/>
    <w:rsid w:val="00113A41"/>
    <w:rsid w:val="00115A3E"/>
    <w:rsid w:val="001163A3"/>
    <w:rsid w:val="00122CD6"/>
    <w:rsid w:val="0012412D"/>
    <w:rsid w:val="00125F58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D0F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1EC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2CD2"/>
    <w:rsid w:val="001D7446"/>
    <w:rsid w:val="001E0209"/>
    <w:rsid w:val="001E0ADF"/>
    <w:rsid w:val="001E2729"/>
    <w:rsid w:val="001E2E4F"/>
    <w:rsid w:val="001E334C"/>
    <w:rsid w:val="001E3CF4"/>
    <w:rsid w:val="001E6119"/>
    <w:rsid w:val="001F078A"/>
    <w:rsid w:val="001F2460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085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642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A73DA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F17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2F71CB"/>
    <w:rsid w:val="00301946"/>
    <w:rsid w:val="00302A58"/>
    <w:rsid w:val="00302DBD"/>
    <w:rsid w:val="00303560"/>
    <w:rsid w:val="003039DF"/>
    <w:rsid w:val="00303F55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2C62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EAE"/>
    <w:rsid w:val="00372C2C"/>
    <w:rsid w:val="00375777"/>
    <w:rsid w:val="00382DDB"/>
    <w:rsid w:val="00383237"/>
    <w:rsid w:val="00384708"/>
    <w:rsid w:val="003854FA"/>
    <w:rsid w:val="00385972"/>
    <w:rsid w:val="0038630B"/>
    <w:rsid w:val="0038748A"/>
    <w:rsid w:val="00387771"/>
    <w:rsid w:val="003923AA"/>
    <w:rsid w:val="00394846"/>
    <w:rsid w:val="0039598F"/>
    <w:rsid w:val="003A188D"/>
    <w:rsid w:val="003A2397"/>
    <w:rsid w:val="003A3681"/>
    <w:rsid w:val="003A3C94"/>
    <w:rsid w:val="003A5F1E"/>
    <w:rsid w:val="003B0127"/>
    <w:rsid w:val="003B1B0D"/>
    <w:rsid w:val="003B1C89"/>
    <w:rsid w:val="003B28B1"/>
    <w:rsid w:val="003B2A6C"/>
    <w:rsid w:val="003B314C"/>
    <w:rsid w:val="003B61A7"/>
    <w:rsid w:val="003B64E3"/>
    <w:rsid w:val="003C1610"/>
    <w:rsid w:val="003C425C"/>
    <w:rsid w:val="003C4BAD"/>
    <w:rsid w:val="003C61B6"/>
    <w:rsid w:val="003D132E"/>
    <w:rsid w:val="003D141C"/>
    <w:rsid w:val="003D1E3B"/>
    <w:rsid w:val="003D2A0E"/>
    <w:rsid w:val="003D2AE5"/>
    <w:rsid w:val="003D6213"/>
    <w:rsid w:val="003D6723"/>
    <w:rsid w:val="003D6C5A"/>
    <w:rsid w:val="003E0BAF"/>
    <w:rsid w:val="003E0C22"/>
    <w:rsid w:val="003E17BD"/>
    <w:rsid w:val="003E3B67"/>
    <w:rsid w:val="003E493D"/>
    <w:rsid w:val="003E5C31"/>
    <w:rsid w:val="003E76B5"/>
    <w:rsid w:val="003E7933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236"/>
    <w:rsid w:val="00410A11"/>
    <w:rsid w:val="00413305"/>
    <w:rsid w:val="00413C83"/>
    <w:rsid w:val="0041520D"/>
    <w:rsid w:val="00416364"/>
    <w:rsid w:val="00416837"/>
    <w:rsid w:val="004176F8"/>
    <w:rsid w:val="00417FAD"/>
    <w:rsid w:val="00420884"/>
    <w:rsid w:val="0042197F"/>
    <w:rsid w:val="004226B7"/>
    <w:rsid w:val="00422C2B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3329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4A6D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443"/>
    <w:rsid w:val="004E193A"/>
    <w:rsid w:val="004E2145"/>
    <w:rsid w:val="004E21A8"/>
    <w:rsid w:val="004E4339"/>
    <w:rsid w:val="004E5479"/>
    <w:rsid w:val="004E5856"/>
    <w:rsid w:val="004E5879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C4C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E40"/>
    <w:rsid w:val="005C5C6C"/>
    <w:rsid w:val="005C5EB3"/>
    <w:rsid w:val="005C71B6"/>
    <w:rsid w:val="005C7B2F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4C80"/>
    <w:rsid w:val="005E5EEF"/>
    <w:rsid w:val="005E5F85"/>
    <w:rsid w:val="005F00EC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27FF7"/>
    <w:rsid w:val="0063078D"/>
    <w:rsid w:val="00633528"/>
    <w:rsid w:val="00633D2F"/>
    <w:rsid w:val="0063483B"/>
    <w:rsid w:val="00636A03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1169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1BC4"/>
    <w:rsid w:val="00763044"/>
    <w:rsid w:val="007631C7"/>
    <w:rsid w:val="007645FC"/>
    <w:rsid w:val="007652FB"/>
    <w:rsid w:val="00766A10"/>
    <w:rsid w:val="00771E88"/>
    <w:rsid w:val="007731AD"/>
    <w:rsid w:val="007736CB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4CF"/>
    <w:rsid w:val="007A2E53"/>
    <w:rsid w:val="007A307E"/>
    <w:rsid w:val="007A34AE"/>
    <w:rsid w:val="007A6989"/>
    <w:rsid w:val="007A6EC6"/>
    <w:rsid w:val="007A7A3F"/>
    <w:rsid w:val="007B0978"/>
    <w:rsid w:val="007B0A22"/>
    <w:rsid w:val="007B1D52"/>
    <w:rsid w:val="007B2647"/>
    <w:rsid w:val="007B5B46"/>
    <w:rsid w:val="007B6BB1"/>
    <w:rsid w:val="007B7C22"/>
    <w:rsid w:val="007C222A"/>
    <w:rsid w:val="007C2A98"/>
    <w:rsid w:val="007C3483"/>
    <w:rsid w:val="007C3B7B"/>
    <w:rsid w:val="007C6265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30C0"/>
    <w:rsid w:val="007F53B8"/>
    <w:rsid w:val="007F53F1"/>
    <w:rsid w:val="007F577F"/>
    <w:rsid w:val="007F57E1"/>
    <w:rsid w:val="007F5824"/>
    <w:rsid w:val="00802D60"/>
    <w:rsid w:val="008032D1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5BB1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02F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188F"/>
    <w:rsid w:val="008C339C"/>
    <w:rsid w:val="008C455F"/>
    <w:rsid w:val="008C716F"/>
    <w:rsid w:val="008D0586"/>
    <w:rsid w:val="008D07D3"/>
    <w:rsid w:val="008D234E"/>
    <w:rsid w:val="008D26B1"/>
    <w:rsid w:val="008D3466"/>
    <w:rsid w:val="008D4328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4331"/>
    <w:rsid w:val="008F7672"/>
    <w:rsid w:val="009004B1"/>
    <w:rsid w:val="00900949"/>
    <w:rsid w:val="009018D6"/>
    <w:rsid w:val="00903584"/>
    <w:rsid w:val="009062F2"/>
    <w:rsid w:val="00911E5C"/>
    <w:rsid w:val="00912787"/>
    <w:rsid w:val="00912C8F"/>
    <w:rsid w:val="009132F0"/>
    <w:rsid w:val="00914294"/>
    <w:rsid w:val="00916821"/>
    <w:rsid w:val="00916DF7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11B3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4E4F"/>
    <w:rsid w:val="009D5E96"/>
    <w:rsid w:val="009D5FE4"/>
    <w:rsid w:val="009D6D36"/>
    <w:rsid w:val="009D7FED"/>
    <w:rsid w:val="009E08E3"/>
    <w:rsid w:val="009E0CF0"/>
    <w:rsid w:val="009E23CD"/>
    <w:rsid w:val="009F0CB1"/>
    <w:rsid w:val="009F10C3"/>
    <w:rsid w:val="009F203E"/>
    <w:rsid w:val="009F39F1"/>
    <w:rsid w:val="009F54FC"/>
    <w:rsid w:val="00A015E1"/>
    <w:rsid w:val="00A0492F"/>
    <w:rsid w:val="00A05268"/>
    <w:rsid w:val="00A0743B"/>
    <w:rsid w:val="00A12108"/>
    <w:rsid w:val="00A13CF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207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2B5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1B4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214"/>
    <w:rsid w:val="00B06991"/>
    <w:rsid w:val="00B06A75"/>
    <w:rsid w:val="00B077F3"/>
    <w:rsid w:val="00B07B76"/>
    <w:rsid w:val="00B131D1"/>
    <w:rsid w:val="00B17CCD"/>
    <w:rsid w:val="00B20286"/>
    <w:rsid w:val="00B21AA3"/>
    <w:rsid w:val="00B21DF2"/>
    <w:rsid w:val="00B221B2"/>
    <w:rsid w:val="00B232CB"/>
    <w:rsid w:val="00B24DFA"/>
    <w:rsid w:val="00B2506D"/>
    <w:rsid w:val="00B259EC"/>
    <w:rsid w:val="00B2696A"/>
    <w:rsid w:val="00B270AC"/>
    <w:rsid w:val="00B27B0C"/>
    <w:rsid w:val="00B27F60"/>
    <w:rsid w:val="00B3034B"/>
    <w:rsid w:val="00B30B7A"/>
    <w:rsid w:val="00B331F5"/>
    <w:rsid w:val="00B33422"/>
    <w:rsid w:val="00B33C70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6E29"/>
    <w:rsid w:val="00B676D3"/>
    <w:rsid w:val="00B712C5"/>
    <w:rsid w:val="00B7184D"/>
    <w:rsid w:val="00B73F4D"/>
    <w:rsid w:val="00B74957"/>
    <w:rsid w:val="00B74DCB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1D7D"/>
    <w:rsid w:val="00B94484"/>
    <w:rsid w:val="00B945D9"/>
    <w:rsid w:val="00BA0D37"/>
    <w:rsid w:val="00BA10AC"/>
    <w:rsid w:val="00BA1C8E"/>
    <w:rsid w:val="00BA2A1B"/>
    <w:rsid w:val="00BA301C"/>
    <w:rsid w:val="00BA4446"/>
    <w:rsid w:val="00BA44C8"/>
    <w:rsid w:val="00BA577B"/>
    <w:rsid w:val="00BB0327"/>
    <w:rsid w:val="00BB13A6"/>
    <w:rsid w:val="00BB2403"/>
    <w:rsid w:val="00BB3924"/>
    <w:rsid w:val="00BB4E59"/>
    <w:rsid w:val="00BB5F92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2D96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58A5"/>
    <w:rsid w:val="00C062FD"/>
    <w:rsid w:val="00C06732"/>
    <w:rsid w:val="00C0720A"/>
    <w:rsid w:val="00C106E4"/>
    <w:rsid w:val="00C128DF"/>
    <w:rsid w:val="00C13415"/>
    <w:rsid w:val="00C15AAA"/>
    <w:rsid w:val="00C16891"/>
    <w:rsid w:val="00C17CF8"/>
    <w:rsid w:val="00C20FCD"/>
    <w:rsid w:val="00C22380"/>
    <w:rsid w:val="00C25F13"/>
    <w:rsid w:val="00C26C36"/>
    <w:rsid w:val="00C3149A"/>
    <w:rsid w:val="00C31572"/>
    <w:rsid w:val="00C3417E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25BB"/>
    <w:rsid w:val="00C547EC"/>
    <w:rsid w:val="00C57295"/>
    <w:rsid w:val="00C57A2E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3316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C2"/>
    <w:rsid w:val="00C93D58"/>
    <w:rsid w:val="00C943F4"/>
    <w:rsid w:val="00C947C9"/>
    <w:rsid w:val="00C95132"/>
    <w:rsid w:val="00C95287"/>
    <w:rsid w:val="00C97A3C"/>
    <w:rsid w:val="00CA0C66"/>
    <w:rsid w:val="00CA168E"/>
    <w:rsid w:val="00CA1768"/>
    <w:rsid w:val="00CA326A"/>
    <w:rsid w:val="00CA582F"/>
    <w:rsid w:val="00CA5A67"/>
    <w:rsid w:val="00CB018B"/>
    <w:rsid w:val="00CB066E"/>
    <w:rsid w:val="00CB1ABB"/>
    <w:rsid w:val="00CB40F1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0750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CE6"/>
    <w:rsid w:val="00D441A2"/>
    <w:rsid w:val="00D443FC"/>
    <w:rsid w:val="00D451E0"/>
    <w:rsid w:val="00D45980"/>
    <w:rsid w:val="00D47A42"/>
    <w:rsid w:val="00D55D27"/>
    <w:rsid w:val="00D57DE7"/>
    <w:rsid w:val="00D61342"/>
    <w:rsid w:val="00D613DE"/>
    <w:rsid w:val="00D61DB8"/>
    <w:rsid w:val="00D62F9B"/>
    <w:rsid w:val="00D630B3"/>
    <w:rsid w:val="00D64C87"/>
    <w:rsid w:val="00D65010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57A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2999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20A7"/>
    <w:rsid w:val="00E137EF"/>
    <w:rsid w:val="00E13D34"/>
    <w:rsid w:val="00E13EAE"/>
    <w:rsid w:val="00E155CE"/>
    <w:rsid w:val="00E177DD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3DC4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0303"/>
    <w:rsid w:val="00EA3623"/>
    <w:rsid w:val="00EA45E8"/>
    <w:rsid w:val="00EA5703"/>
    <w:rsid w:val="00EA7000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E7F90"/>
    <w:rsid w:val="00EF0ABA"/>
    <w:rsid w:val="00EF640B"/>
    <w:rsid w:val="00F004DD"/>
    <w:rsid w:val="00F00797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35D5"/>
    <w:rsid w:val="00F25B21"/>
    <w:rsid w:val="00F26890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104A"/>
    <w:rsid w:val="00F542AE"/>
    <w:rsid w:val="00F549CA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B7"/>
    <w:rsid w:val="00F705CD"/>
    <w:rsid w:val="00F75AF0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A7ED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3E1C"/>
    <w:rsid w:val="00FD6D5F"/>
    <w:rsid w:val="00FD74DE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  <w15:docId w15:val="{9A6A6314-98FF-4422-A534-ED9CC83CE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3"/>
      </w:numPr>
    </w:pPr>
  </w:style>
  <w:style w:type="paragraph" w:customStyle="1" w:styleId="Tiret1">
    <w:name w:val="Tiret 1"/>
    <w:basedOn w:val="Point1"/>
    <w:rsid w:val="00DA184F"/>
    <w:pPr>
      <w:numPr>
        <w:numId w:val="4"/>
      </w:numPr>
    </w:pPr>
  </w:style>
  <w:style w:type="paragraph" w:customStyle="1" w:styleId="Tiret2">
    <w:name w:val="Tiret 2"/>
    <w:basedOn w:val="Point2"/>
    <w:rsid w:val="00DA184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FAF99-AF2C-49E7-964B-94951EA14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688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1217 N.Solec Kujawski Katarzyna Nieznaj</cp:lastModifiedBy>
  <cp:revision>10</cp:revision>
  <cp:lastPrinted>2021-05-19T08:17:00Z</cp:lastPrinted>
  <dcterms:created xsi:type="dcterms:W3CDTF">2023-05-30T12:36:00Z</dcterms:created>
  <dcterms:modified xsi:type="dcterms:W3CDTF">2025-03-21T10:39:00Z</dcterms:modified>
</cp:coreProperties>
</file>